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E0C71" w14:textId="77777777" w:rsidR="00C84BAB" w:rsidRDefault="00C84BAB" w:rsidP="00C84BAB">
      <w:pPr>
        <w:widowControl w:val="0"/>
        <w:suppressAutoHyphens/>
        <w:rPr>
          <w:rFonts w:ascii="Times New Roman" w:eastAsia="Calibri" w:hAnsi="Times New Roman" w:cs="Times New Roman"/>
          <w:sz w:val="24"/>
          <w:szCs w:val="24"/>
        </w:rPr>
      </w:pPr>
    </w:p>
    <w:p w14:paraId="5748B65E" w14:textId="77777777" w:rsidR="006C4B11" w:rsidRDefault="006C4B11" w:rsidP="006C4B11">
      <w:pPr>
        <w:rPr>
          <w:b/>
          <w:sz w:val="32"/>
          <w:szCs w:val="24"/>
        </w:rPr>
      </w:pPr>
    </w:p>
    <w:p w14:paraId="1B891FAC" w14:textId="77777777" w:rsidR="006C4B11" w:rsidRDefault="006C4B11" w:rsidP="006C4B11">
      <w:pPr>
        <w:rPr>
          <w:b/>
          <w:sz w:val="32"/>
          <w:szCs w:val="24"/>
        </w:rPr>
      </w:pPr>
    </w:p>
    <w:p w14:paraId="7690D60F" w14:textId="77777777" w:rsidR="006C4B11" w:rsidRDefault="006C4B11" w:rsidP="006C4B11">
      <w:pPr>
        <w:rPr>
          <w:b/>
          <w:sz w:val="32"/>
          <w:szCs w:val="24"/>
        </w:rPr>
      </w:pPr>
    </w:p>
    <w:p w14:paraId="2D70EFB7" w14:textId="53397558" w:rsidR="006C4B11" w:rsidRDefault="006C4B11" w:rsidP="006C4B11">
      <w:pPr>
        <w:rPr>
          <w:b/>
          <w:sz w:val="32"/>
          <w:szCs w:val="24"/>
        </w:rPr>
      </w:pPr>
    </w:p>
    <w:p w14:paraId="5E578962" w14:textId="5F3E5B54" w:rsidR="006C4B11" w:rsidRDefault="006C4B11" w:rsidP="006C4B11">
      <w:pPr>
        <w:rPr>
          <w:b/>
          <w:sz w:val="32"/>
          <w:szCs w:val="24"/>
        </w:rPr>
      </w:pPr>
    </w:p>
    <w:p w14:paraId="7642807A" w14:textId="7047B5CA" w:rsidR="006C4B11" w:rsidRDefault="006C4B11" w:rsidP="006C4B11">
      <w:pPr>
        <w:rPr>
          <w:b/>
          <w:sz w:val="32"/>
          <w:szCs w:val="24"/>
        </w:rPr>
      </w:pPr>
    </w:p>
    <w:p w14:paraId="0A15EEC3" w14:textId="0675635E" w:rsidR="006C4B11" w:rsidRDefault="006C4B11" w:rsidP="006C4B11">
      <w:pPr>
        <w:rPr>
          <w:b/>
          <w:sz w:val="32"/>
          <w:szCs w:val="24"/>
        </w:rPr>
      </w:pPr>
    </w:p>
    <w:p w14:paraId="6071CD49" w14:textId="08DD55F2" w:rsidR="006C4B11" w:rsidRDefault="006C4B11" w:rsidP="006C4B11">
      <w:pPr>
        <w:rPr>
          <w:b/>
          <w:sz w:val="32"/>
          <w:szCs w:val="24"/>
        </w:rPr>
      </w:pPr>
    </w:p>
    <w:p w14:paraId="2E36D206" w14:textId="77777777" w:rsidR="006C4B11" w:rsidRDefault="006C4B11" w:rsidP="006C4B11">
      <w:pPr>
        <w:rPr>
          <w:b/>
          <w:sz w:val="32"/>
          <w:szCs w:val="24"/>
        </w:rPr>
      </w:pPr>
    </w:p>
    <w:p w14:paraId="60A91978" w14:textId="77777777" w:rsidR="006C4B11" w:rsidRDefault="006C4B11" w:rsidP="006C4B11">
      <w:pPr>
        <w:jc w:val="center"/>
        <w:rPr>
          <w:b/>
          <w:sz w:val="32"/>
          <w:szCs w:val="24"/>
        </w:rPr>
      </w:pPr>
    </w:p>
    <w:p w14:paraId="5242F034" w14:textId="441E2FCE" w:rsidR="006C4B11" w:rsidRDefault="006C4B11" w:rsidP="006C4B11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>ПО ЧЕЧЕНСКОМУ ЯЗЫКУ</w:t>
      </w:r>
      <w:bookmarkStart w:id="0" w:name="_GoBack"/>
      <w:bookmarkEnd w:id="0"/>
      <w:r>
        <w:rPr>
          <w:b/>
          <w:sz w:val="32"/>
          <w:szCs w:val="24"/>
        </w:rPr>
        <w:br/>
        <w:t>3 КЛАСС</w:t>
      </w:r>
    </w:p>
    <w:p w14:paraId="210EE37A" w14:textId="77777777" w:rsidR="006C4B11" w:rsidRDefault="006C4B11">
      <w:pPr>
        <w:rPr>
          <w:b/>
          <w:sz w:val="32"/>
          <w:szCs w:val="24"/>
        </w:rPr>
      </w:pPr>
      <w:r>
        <w:rPr>
          <w:b/>
          <w:sz w:val="32"/>
          <w:szCs w:val="24"/>
        </w:rPr>
        <w:br w:type="page"/>
      </w:r>
    </w:p>
    <w:p w14:paraId="12716A9C" w14:textId="77777777" w:rsidR="006C4B11" w:rsidRDefault="006C4B11" w:rsidP="006C4B11">
      <w:pPr>
        <w:jc w:val="center"/>
        <w:rPr>
          <w:b/>
          <w:sz w:val="32"/>
          <w:szCs w:val="24"/>
        </w:rPr>
      </w:pPr>
    </w:p>
    <w:p w14:paraId="492C5F3E" w14:textId="77777777" w:rsidR="00C84BAB" w:rsidRDefault="00C84BAB" w:rsidP="00C84BAB">
      <w:pPr>
        <w:widowControl w:val="0"/>
        <w:suppressAutoHyphens/>
        <w:rPr>
          <w:rFonts w:ascii="Times New Roman" w:eastAsia="Calibri" w:hAnsi="Times New Roman" w:cs="Times New Roman"/>
          <w:sz w:val="24"/>
          <w:szCs w:val="24"/>
        </w:rPr>
      </w:pPr>
    </w:p>
    <w:p w14:paraId="4158A317" w14:textId="0592C245" w:rsidR="00C84BAB" w:rsidRPr="00C84BAB" w:rsidRDefault="00C84BAB" w:rsidP="00C84BAB">
      <w:pPr>
        <w:widowControl w:val="0"/>
        <w:suppressAutoHyphens/>
        <w:rPr>
          <w:rFonts w:ascii="Times New Roman" w:hAnsi="Times New Roman" w:cs="Times New Roman"/>
          <w:b/>
          <w:kern w:val="1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 w:rsidR="00EA0146">
        <w:rPr>
          <w:rFonts w:ascii="Times New Roman" w:hAnsi="Times New Roman"/>
          <w:b/>
          <w:sz w:val="28"/>
          <w:szCs w:val="28"/>
        </w:rPr>
        <w:t xml:space="preserve">  </w:t>
      </w:r>
      <w:r w:rsidRPr="00C84BAB">
        <w:rPr>
          <w:rFonts w:ascii="Times New Roman" w:hAnsi="Times New Roman" w:cs="Times New Roman"/>
          <w:b/>
          <w:kern w:val="1"/>
          <w:lang w:eastAsia="ar-SA"/>
        </w:rPr>
        <w:t xml:space="preserve">Паспорт фонда оценочных средств </w:t>
      </w:r>
    </w:p>
    <w:p w14:paraId="0075855F" w14:textId="4C5949B5" w:rsidR="00C84BAB" w:rsidRPr="00C84BAB" w:rsidRDefault="00C84BAB" w:rsidP="00C84BAB">
      <w:pPr>
        <w:widowControl w:val="0"/>
        <w:suppressAutoHyphens/>
        <w:ind w:left="100"/>
        <w:jc w:val="center"/>
        <w:rPr>
          <w:rFonts w:ascii="Times New Roman" w:hAnsi="Times New Roman" w:cs="Times New Roman"/>
          <w:b/>
          <w:kern w:val="1"/>
          <w:lang w:eastAsia="ar-SA"/>
        </w:rPr>
      </w:pPr>
      <w:r w:rsidRPr="00C84BAB">
        <w:rPr>
          <w:rFonts w:ascii="Times New Roman" w:hAnsi="Times New Roman" w:cs="Times New Roman"/>
          <w:b/>
          <w:kern w:val="1"/>
          <w:lang w:eastAsia="ar-SA"/>
        </w:rPr>
        <w:t>по предмету «Чеченский язык»</w:t>
      </w:r>
    </w:p>
    <w:p w14:paraId="378A4316" w14:textId="3CF74F5F" w:rsidR="00C84BAB" w:rsidRPr="00C84BAB" w:rsidRDefault="00C84BAB" w:rsidP="00C84BAB">
      <w:pPr>
        <w:widowControl w:val="0"/>
        <w:suppressAutoHyphens/>
        <w:ind w:left="-284" w:firstLine="384"/>
        <w:jc w:val="center"/>
        <w:rPr>
          <w:rFonts w:ascii="Times New Roman" w:hAnsi="Times New Roman" w:cs="Times New Roman"/>
          <w:b/>
          <w:kern w:val="1"/>
          <w:lang w:eastAsia="ar-SA"/>
        </w:rPr>
      </w:pPr>
      <w:r w:rsidRPr="00C84BAB">
        <w:rPr>
          <w:rFonts w:ascii="Times New Roman" w:hAnsi="Times New Roman" w:cs="Times New Roman"/>
          <w:b/>
          <w:kern w:val="1"/>
          <w:lang w:eastAsia="ar-SA"/>
        </w:rPr>
        <w:t>3 класс</w:t>
      </w:r>
    </w:p>
    <w:p w14:paraId="7ACB5796" w14:textId="4E3C77F6" w:rsidR="00655621" w:rsidRPr="00655621" w:rsidRDefault="00655621" w:rsidP="0065562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413" w:type="dxa"/>
        <w:tblLook w:val="04A0" w:firstRow="1" w:lastRow="0" w:firstColumn="1" w:lastColumn="0" w:noHBand="0" w:noVBand="1"/>
      </w:tblPr>
      <w:tblGrid>
        <w:gridCol w:w="1276"/>
        <w:gridCol w:w="4572"/>
        <w:gridCol w:w="1985"/>
      </w:tblGrid>
      <w:tr w:rsidR="00C84BAB" w:rsidRPr="0036635C" w14:paraId="529BA62F" w14:textId="77777777" w:rsidTr="006C4B11">
        <w:trPr>
          <w:trHeight w:val="1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01E3" w14:textId="55AA979F" w:rsidR="00C84BAB" w:rsidRPr="00C84BAB" w:rsidRDefault="00C84BAB" w:rsidP="00B041FE">
            <w:pPr>
              <w:rPr>
                <w:rFonts w:ascii="Times New Roman" w:hAnsi="Times New Roman"/>
                <w:sz w:val="24"/>
                <w:szCs w:val="24"/>
              </w:rPr>
            </w:pPr>
            <w:r w:rsidRPr="00C84BAB">
              <w:rPr>
                <w:rFonts w:ascii="Times New Roman" w:hAnsi="Times New Roman"/>
                <w:b/>
                <w:kern w:val="1"/>
                <w:lang w:eastAsia="ar-SA"/>
              </w:rPr>
              <w:t>№ п/п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B3BC" w14:textId="77777777" w:rsidR="00C84BAB" w:rsidRPr="00C84BAB" w:rsidRDefault="00C84BAB" w:rsidP="00C84BAB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/>
                <w:b/>
                <w:kern w:val="1"/>
                <w:lang w:eastAsia="ar-SA"/>
              </w:rPr>
            </w:pPr>
            <w:r w:rsidRPr="00C84BAB">
              <w:rPr>
                <w:rFonts w:ascii="Times New Roman" w:hAnsi="Times New Roman"/>
                <w:b/>
                <w:kern w:val="1"/>
                <w:lang w:eastAsia="ar-SA"/>
              </w:rPr>
              <w:t>Наименование</w:t>
            </w:r>
          </w:p>
          <w:p w14:paraId="5CF563B0" w14:textId="5C3F390B" w:rsidR="00C84BAB" w:rsidRPr="00C84BAB" w:rsidRDefault="00C84BAB" w:rsidP="00C84BA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BAB">
              <w:rPr>
                <w:rFonts w:ascii="Times New Roman" w:hAnsi="Times New Roman"/>
                <w:b/>
                <w:kern w:val="1"/>
                <w:lang w:eastAsia="ar-SA"/>
              </w:rPr>
              <w:t>оценочного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209" w14:textId="77777777" w:rsidR="00C84BAB" w:rsidRPr="00C84BAB" w:rsidRDefault="00C84BAB" w:rsidP="00C84BAB">
            <w:pPr>
              <w:widowControl w:val="0"/>
              <w:suppressAutoHyphens/>
              <w:rPr>
                <w:rFonts w:ascii="Times New Roman" w:hAnsi="Times New Roman"/>
                <w:b/>
                <w:kern w:val="1"/>
                <w:lang w:eastAsia="ar-SA"/>
              </w:rPr>
            </w:pPr>
            <w:r w:rsidRPr="00C84BAB">
              <w:rPr>
                <w:rFonts w:ascii="Times New Roman" w:hAnsi="Times New Roman"/>
                <w:b/>
                <w:kern w:val="1"/>
                <w:lang w:eastAsia="ar-SA"/>
              </w:rPr>
              <w:t>Четверть</w:t>
            </w:r>
          </w:p>
          <w:p w14:paraId="4CFE4B4D" w14:textId="77777777" w:rsidR="00C84BAB" w:rsidRPr="00C84BAB" w:rsidRDefault="00C84BAB" w:rsidP="00B041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BAB" w:rsidRPr="0036635C" w14:paraId="6B630875" w14:textId="77777777" w:rsidTr="006C4B11">
        <w:trPr>
          <w:trHeight w:val="1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772C" w14:textId="77777777" w:rsidR="00C84BAB" w:rsidRPr="0036635C" w:rsidRDefault="00C84BAB" w:rsidP="00B041FE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F709" w14:textId="77777777" w:rsidR="00C84BAB" w:rsidRPr="0036635C" w:rsidRDefault="00C84BAB" w:rsidP="00B041F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диктант. </w:t>
            </w:r>
          </w:p>
          <w:p w14:paraId="23CACC3E" w14:textId="77777777" w:rsidR="00C84BAB" w:rsidRPr="0036635C" w:rsidRDefault="00C84BAB" w:rsidP="00B041FE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«Г1арг1улеш»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3647" w14:textId="7D68A820" w:rsidR="00C84BAB" w:rsidRPr="003F7F4E" w:rsidRDefault="003F7F4E" w:rsidP="00B041F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C84BAB" w:rsidRPr="0036635C" w14:paraId="47D88FC6" w14:textId="77777777" w:rsidTr="006C4B11">
        <w:trPr>
          <w:trHeight w:val="1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676A" w14:textId="77777777" w:rsidR="00C84BAB" w:rsidRPr="0036635C" w:rsidRDefault="00C84BAB" w:rsidP="00A833B5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416A" w14:textId="77777777" w:rsidR="00C84BAB" w:rsidRPr="0036635C" w:rsidRDefault="00C84BAB" w:rsidP="00A833B5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635C">
              <w:rPr>
                <w:rFonts w:ascii="Times New Roman" w:hAnsi="Times New Roman"/>
                <w:sz w:val="24"/>
                <w:szCs w:val="24"/>
              </w:rPr>
              <w:t>Изложени</w:t>
            </w:r>
            <w:proofErr w:type="spellEnd"/>
            <w:r w:rsidRPr="0036635C">
              <w:rPr>
                <w:rFonts w:ascii="Times New Roman" w:hAnsi="Times New Roman"/>
                <w:sz w:val="24"/>
                <w:szCs w:val="24"/>
              </w:rPr>
              <w:t xml:space="preserve"> «Бух1анан к1орни».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23EA" w14:textId="7E172EC6" w:rsidR="00C84BAB" w:rsidRPr="003F7F4E" w:rsidRDefault="003F7F4E" w:rsidP="00C84BA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I</w:t>
            </w:r>
          </w:p>
        </w:tc>
      </w:tr>
      <w:tr w:rsidR="00C84BAB" w:rsidRPr="0036635C" w14:paraId="4E505DBA" w14:textId="77777777" w:rsidTr="006C4B11">
        <w:trPr>
          <w:trHeight w:val="12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6DAE" w14:textId="77777777" w:rsidR="00C84BAB" w:rsidRPr="0036635C" w:rsidRDefault="00C84BAB" w:rsidP="00A833B5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2170" w14:textId="756B44DB" w:rsidR="00C84BAB" w:rsidRPr="0036635C" w:rsidRDefault="00C84BAB" w:rsidP="00A833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диктант «</w:t>
            </w:r>
            <w:r w:rsidR="003F7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Сан </w:t>
            </w:r>
            <w:proofErr w:type="spellStart"/>
            <w:r w:rsidR="003F7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махкахо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C13C" w14:textId="11196171" w:rsidR="00C84BAB" w:rsidRPr="003F7F4E" w:rsidRDefault="003F7F4E" w:rsidP="00A833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I</w:t>
            </w:r>
          </w:p>
        </w:tc>
      </w:tr>
      <w:tr w:rsidR="00C84BAB" w:rsidRPr="0036635C" w14:paraId="602F2FDB" w14:textId="77777777" w:rsidTr="006C4B11">
        <w:trPr>
          <w:trHeight w:val="12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09D3" w14:textId="182FC948" w:rsidR="00C84BAB" w:rsidRPr="0036635C" w:rsidRDefault="00C84BAB" w:rsidP="00C83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AB4D" w14:textId="77777777" w:rsidR="00C84BAB" w:rsidRPr="0036635C" w:rsidRDefault="00C84BAB" w:rsidP="00C834D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диктант. </w:t>
            </w:r>
          </w:p>
          <w:p w14:paraId="68CA8941" w14:textId="1A3A3239" w:rsidR="00C84BAB" w:rsidRPr="0036635C" w:rsidRDefault="00C84BAB" w:rsidP="00C834D2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010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Хьава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64C8" w14:textId="6BACA94C" w:rsidR="00C84BAB" w:rsidRPr="003F7F4E" w:rsidRDefault="003F7F4E" w:rsidP="00C834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II</w:t>
            </w:r>
          </w:p>
        </w:tc>
      </w:tr>
      <w:tr w:rsidR="00C84BAB" w:rsidRPr="0036635C" w14:paraId="4C3AA3DF" w14:textId="77777777" w:rsidTr="006C4B11">
        <w:trPr>
          <w:trHeight w:val="11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92A" w14:textId="7C49924A" w:rsidR="00C84BAB" w:rsidRPr="0036635C" w:rsidRDefault="00C84BAB" w:rsidP="00411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1890" w14:textId="1624666A" w:rsidR="00C84BAB" w:rsidRDefault="00C84BAB" w:rsidP="00E11A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11A09">
              <w:rPr>
                <w:rFonts w:ascii="Times New Roman" w:hAnsi="Times New Roman"/>
                <w:color w:val="000000" w:themeColor="text1"/>
              </w:rPr>
              <w:t>Талламан</w:t>
            </w:r>
            <w:proofErr w:type="spellEnd"/>
            <w:r w:rsidRPr="00E11A0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E11A09">
              <w:rPr>
                <w:rFonts w:ascii="Times New Roman" w:hAnsi="Times New Roman"/>
                <w:color w:val="000000" w:themeColor="text1"/>
              </w:rPr>
              <w:t>болх</w:t>
            </w:r>
            <w:proofErr w:type="spellEnd"/>
            <w:r w:rsidRPr="00E11A09">
              <w:rPr>
                <w:rFonts w:ascii="Times New Roman" w:hAnsi="Times New Roman"/>
                <w:color w:val="000000" w:themeColor="text1"/>
              </w:rPr>
              <w:t>.</w:t>
            </w:r>
            <w:r w:rsidRPr="00E11A09">
              <w:rPr>
                <w:rFonts w:ascii="Times New Roman" w:hAnsi="Times New Roman"/>
              </w:rPr>
              <w:t xml:space="preserve"> Т</w:t>
            </w:r>
            <w:r w:rsidRPr="00E11A09">
              <w:rPr>
                <w:rFonts w:ascii="Times New Roman" w:hAnsi="Times New Roman"/>
                <w:lang w:val="en-US"/>
              </w:rPr>
              <w:t>I</w:t>
            </w:r>
            <w:proofErr w:type="spellStart"/>
            <w:r w:rsidRPr="00E11A09">
              <w:rPr>
                <w:rFonts w:ascii="Times New Roman" w:hAnsi="Times New Roman"/>
              </w:rPr>
              <w:t>ерасхьайазйар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070F" w14:textId="4FBBA49F" w:rsidR="00C84BAB" w:rsidRPr="003F7F4E" w:rsidRDefault="003F7F4E" w:rsidP="004111A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III</w:t>
            </w:r>
          </w:p>
        </w:tc>
      </w:tr>
      <w:tr w:rsidR="00C84BAB" w:rsidRPr="0036635C" w14:paraId="2C519E0F" w14:textId="77777777" w:rsidTr="006C4B11">
        <w:trPr>
          <w:trHeight w:val="11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5F8" w14:textId="77777777" w:rsidR="00C84BAB" w:rsidRPr="0036635C" w:rsidRDefault="00C84BAB" w:rsidP="004111A5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66AE" w14:textId="7AC09969" w:rsidR="00C84BAB" w:rsidRPr="0036635C" w:rsidRDefault="00C84BAB" w:rsidP="00E11A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(тест)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733" w14:textId="7713DC0C" w:rsidR="00C84BAB" w:rsidRPr="003F7F4E" w:rsidRDefault="003F7F4E" w:rsidP="004111A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4B1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</w:tr>
      <w:tr w:rsidR="00C84BAB" w:rsidRPr="0036635C" w14:paraId="7FB2E8A5" w14:textId="77777777" w:rsidTr="006C4B11">
        <w:trPr>
          <w:trHeight w:val="11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7399" w14:textId="77777777" w:rsidR="00C84BAB" w:rsidRPr="0036635C" w:rsidRDefault="00C84BAB" w:rsidP="008E344B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9908" w14:textId="17792CBB" w:rsidR="00C84BAB" w:rsidRPr="00010B62" w:rsidRDefault="00C84BAB" w:rsidP="008E344B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DC17D9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="00010B62">
              <w:rPr>
                <w:rFonts w:ascii="Times New Roman" w:hAnsi="Times New Roman"/>
                <w:bCs/>
                <w:color w:val="000000" w:themeColor="text1"/>
              </w:rPr>
              <w:t>очинени</w:t>
            </w:r>
            <w:proofErr w:type="spellEnd"/>
            <w:r w:rsidR="00010B62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DC17D9">
              <w:rPr>
                <w:rFonts w:ascii="Times New Roman" w:hAnsi="Times New Roman"/>
                <w:bCs/>
                <w:color w:val="000000" w:themeColor="text1"/>
              </w:rPr>
              <w:t>«</w:t>
            </w:r>
            <w:proofErr w:type="spellStart"/>
            <w:r w:rsidRPr="00DC17D9">
              <w:rPr>
                <w:rFonts w:ascii="Times New Roman" w:hAnsi="Times New Roman"/>
                <w:bCs/>
                <w:color w:val="000000" w:themeColor="text1"/>
              </w:rPr>
              <w:t>Бежехь</w:t>
            </w:r>
            <w:proofErr w:type="spellEnd"/>
            <w:r w:rsidRPr="00DC17D9">
              <w:rPr>
                <w:rFonts w:ascii="Times New Roman" w:hAnsi="Times New Roman"/>
                <w:bCs/>
                <w:color w:val="000000" w:themeColor="text1"/>
              </w:rPr>
              <w:t xml:space="preserve">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28C" w14:textId="1C9FD9E0" w:rsidR="00C84BAB" w:rsidRPr="003F7F4E" w:rsidRDefault="003F7F4E" w:rsidP="008E344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IV</w:t>
            </w:r>
          </w:p>
        </w:tc>
      </w:tr>
      <w:tr w:rsidR="00C84BAB" w:rsidRPr="0036635C" w14:paraId="03150AF0" w14:textId="77777777" w:rsidTr="006C4B11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857B" w14:textId="2681B304" w:rsidR="00C84BAB" w:rsidRPr="0036635C" w:rsidRDefault="00C84BAB" w:rsidP="008E3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4765" w14:textId="77777777" w:rsidR="00C84BAB" w:rsidRPr="0036635C" w:rsidRDefault="00C84BAB" w:rsidP="008E34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диктант. </w:t>
            </w:r>
          </w:p>
          <w:p w14:paraId="6832CD5F" w14:textId="77777777" w:rsidR="00C84BAB" w:rsidRPr="0036635C" w:rsidRDefault="00C84BAB" w:rsidP="008E344B">
            <w:pPr>
              <w:rPr>
                <w:rFonts w:ascii="Times New Roman" w:hAnsi="Times New Roman"/>
                <w:sz w:val="24"/>
                <w:szCs w:val="24"/>
              </w:rPr>
            </w:pPr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Хасбешахь</w:t>
            </w:r>
            <w:proofErr w:type="spellEnd"/>
            <w:r w:rsidRPr="00366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E221" w14:textId="64F40DEB" w:rsidR="00C84BAB" w:rsidRPr="003F7F4E" w:rsidRDefault="003F7F4E" w:rsidP="008E344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IV</w:t>
            </w:r>
          </w:p>
        </w:tc>
      </w:tr>
    </w:tbl>
    <w:p w14:paraId="59514817" w14:textId="77777777" w:rsidR="008C139B" w:rsidRDefault="008C139B" w:rsidP="009C7F76">
      <w:pPr>
        <w:rPr>
          <w:rFonts w:ascii="Times New Roman" w:hAnsi="Times New Roman" w:cs="Times New Roman"/>
          <w:sz w:val="28"/>
          <w:szCs w:val="28"/>
        </w:rPr>
      </w:pPr>
    </w:p>
    <w:p w14:paraId="1E478F53" w14:textId="106C1CA6" w:rsidR="00696FAE" w:rsidRDefault="00D758D4" w:rsidP="00D7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14:paraId="78C65150" w14:textId="77777777" w:rsidR="00DC17D9" w:rsidRDefault="00DC17D9" w:rsidP="006C338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0A7B23" w14:textId="77777777" w:rsidR="00DC17D9" w:rsidRDefault="00DC17D9" w:rsidP="006C338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2D2474A" w14:textId="77777777" w:rsidR="00DC17D9" w:rsidRDefault="00DC17D9" w:rsidP="006C338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923ECC" w14:textId="77777777" w:rsidR="00DC17D9" w:rsidRDefault="00DC17D9" w:rsidP="006C338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A521C06" w14:textId="4805B8E0" w:rsidR="008C139B" w:rsidRDefault="006C3384" w:rsidP="006C338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09E6D8" w14:textId="6D026867" w:rsidR="00E72FC4" w:rsidRDefault="00DC17D9" w:rsidP="00696FAE">
      <w:pPr>
        <w:pStyle w:val="a6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            </w:t>
      </w:r>
      <w:proofErr w:type="spellStart"/>
      <w:r w:rsidR="00696FAE">
        <w:rPr>
          <w:b/>
          <w:bCs/>
          <w:color w:val="000000"/>
          <w:sz w:val="32"/>
          <w:szCs w:val="32"/>
        </w:rPr>
        <w:t>Талламан</w:t>
      </w:r>
      <w:proofErr w:type="spellEnd"/>
      <w:r w:rsidR="00696FAE">
        <w:rPr>
          <w:b/>
          <w:bCs/>
          <w:color w:val="000000"/>
          <w:sz w:val="32"/>
          <w:szCs w:val="32"/>
        </w:rPr>
        <w:t xml:space="preserve"> диктант «Г1арг1улеш»</w:t>
      </w:r>
    </w:p>
    <w:p w14:paraId="45E9F669" w14:textId="77777777" w:rsidR="00696FAE" w:rsidRDefault="001B383A" w:rsidP="00696FAE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  <w:r w:rsidRPr="00696FAE">
        <w:rPr>
          <w:b/>
          <w:bCs/>
          <w:color w:val="000000"/>
          <w:sz w:val="32"/>
          <w:szCs w:val="32"/>
          <w:shd w:val="clear" w:color="auto" w:fill="FFFFFF"/>
        </w:rPr>
        <w:t>1алашо:</w:t>
      </w:r>
      <w:r w:rsidRPr="00696FAE">
        <w:rPr>
          <w:color w:val="000000"/>
          <w:sz w:val="32"/>
          <w:szCs w:val="32"/>
          <w:shd w:val="clear" w:color="auto" w:fill="FFFFFF"/>
        </w:rPr>
        <w:t> </w:t>
      </w:r>
      <w:proofErr w:type="spellStart"/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Предложенех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дешнийн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цхьанакхетарех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болу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хаамаш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.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Нийса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язъян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а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ала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харр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таллар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>.</w:t>
      </w:r>
    </w:p>
    <w:p w14:paraId="3B9F036B" w14:textId="77777777" w:rsidR="001B383A" w:rsidRDefault="001B383A" w:rsidP="00696FAE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</w:p>
    <w:p w14:paraId="5E530193" w14:textId="77777777" w:rsidR="001B383A" w:rsidRPr="00A833B5" w:rsidRDefault="001B383A" w:rsidP="00696FAE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  <w:r w:rsidRPr="00E3124F">
        <w:rPr>
          <w:color w:val="000000"/>
          <w:sz w:val="32"/>
          <w:szCs w:val="32"/>
          <w:shd w:val="clear" w:color="auto" w:fill="FFFFFF"/>
        </w:rPr>
        <w:t xml:space="preserve">                                                  </w:t>
      </w:r>
      <w:r>
        <w:rPr>
          <w:b/>
          <w:bCs/>
          <w:color w:val="000000"/>
          <w:sz w:val="32"/>
          <w:szCs w:val="32"/>
        </w:rPr>
        <w:t>Г1арг1улеш</w:t>
      </w:r>
    </w:p>
    <w:p w14:paraId="31705F36" w14:textId="77777777" w:rsidR="00E72FC4" w:rsidRPr="00E72FC4" w:rsidRDefault="00E72FC4" w:rsidP="00E72FC4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</w:rPr>
      </w:pPr>
      <w:r w:rsidRPr="00E72FC4">
        <w:rPr>
          <w:color w:val="000000"/>
          <w:sz w:val="32"/>
          <w:szCs w:val="32"/>
        </w:rPr>
        <w:t xml:space="preserve">Хаза </w:t>
      </w:r>
      <w:proofErr w:type="spellStart"/>
      <w:r w:rsidRPr="00E72FC4">
        <w:rPr>
          <w:color w:val="000000"/>
          <w:sz w:val="32"/>
          <w:szCs w:val="32"/>
        </w:rPr>
        <w:t>хуьлу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гурахь</w:t>
      </w:r>
      <w:proofErr w:type="spellEnd"/>
      <w:r w:rsidRPr="00E72FC4">
        <w:rPr>
          <w:color w:val="000000"/>
          <w:sz w:val="32"/>
          <w:szCs w:val="32"/>
        </w:rPr>
        <w:t xml:space="preserve"> г1арг1улеш </w:t>
      </w:r>
      <w:proofErr w:type="spellStart"/>
      <w:r w:rsidRPr="00E72FC4">
        <w:rPr>
          <w:color w:val="000000"/>
          <w:sz w:val="32"/>
          <w:szCs w:val="32"/>
        </w:rPr>
        <w:t>йоьлхуш</w:t>
      </w:r>
      <w:proofErr w:type="spellEnd"/>
      <w:r w:rsidRPr="00E72FC4">
        <w:rPr>
          <w:color w:val="000000"/>
          <w:sz w:val="32"/>
          <w:szCs w:val="32"/>
        </w:rPr>
        <w:t xml:space="preserve">. </w:t>
      </w:r>
      <w:proofErr w:type="spellStart"/>
      <w:r w:rsidRPr="00E72FC4">
        <w:rPr>
          <w:color w:val="000000"/>
          <w:sz w:val="32"/>
          <w:szCs w:val="32"/>
        </w:rPr>
        <w:t>Кхо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са</w:t>
      </w:r>
      <w:proofErr w:type="spellEnd"/>
      <w:r w:rsidRPr="00E72FC4">
        <w:rPr>
          <w:color w:val="000000"/>
          <w:sz w:val="32"/>
          <w:szCs w:val="32"/>
        </w:rPr>
        <w:t xml:space="preserve"> бой </w:t>
      </w:r>
      <w:proofErr w:type="spellStart"/>
      <w:r w:rsidRPr="00E72FC4">
        <w:rPr>
          <w:color w:val="000000"/>
          <w:sz w:val="32"/>
          <w:szCs w:val="32"/>
        </w:rPr>
        <w:t>йоьлху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уьш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лакха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стигалхула</w:t>
      </w:r>
      <w:proofErr w:type="spellEnd"/>
      <w:r w:rsidRPr="00E72FC4">
        <w:rPr>
          <w:color w:val="000000"/>
          <w:sz w:val="32"/>
          <w:szCs w:val="32"/>
        </w:rPr>
        <w:t xml:space="preserve">. </w:t>
      </w:r>
      <w:proofErr w:type="spellStart"/>
      <w:r w:rsidRPr="00E72FC4">
        <w:rPr>
          <w:color w:val="000000"/>
          <w:sz w:val="32"/>
          <w:szCs w:val="32"/>
        </w:rPr>
        <w:t>Церан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маьхьарий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хеза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лаьттахь</w:t>
      </w:r>
      <w:proofErr w:type="spellEnd"/>
      <w:r w:rsidRPr="00E72FC4">
        <w:rPr>
          <w:color w:val="000000"/>
          <w:sz w:val="32"/>
          <w:szCs w:val="32"/>
        </w:rPr>
        <w:t xml:space="preserve">. </w:t>
      </w:r>
      <w:proofErr w:type="spellStart"/>
      <w:r w:rsidRPr="00E72FC4">
        <w:rPr>
          <w:color w:val="000000"/>
          <w:sz w:val="32"/>
          <w:szCs w:val="32"/>
        </w:rPr>
        <w:t>Дехха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лаьтта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адамаш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царна</w:t>
      </w:r>
      <w:proofErr w:type="spellEnd"/>
      <w:r w:rsidRPr="00E72FC4">
        <w:rPr>
          <w:color w:val="000000"/>
          <w:sz w:val="32"/>
          <w:szCs w:val="32"/>
        </w:rPr>
        <w:t xml:space="preserve"> т1аьхьахьоьжуш. Г1арг1улеш </w:t>
      </w:r>
      <w:proofErr w:type="spellStart"/>
      <w:r w:rsidRPr="00E72FC4">
        <w:rPr>
          <w:color w:val="000000"/>
          <w:sz w:val="32"/>
          <w:szCs w:val="32"/>
        </w:rPr>
        <w:t>бовхачу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махка</w:t>
      </w:r>
      <w:proofErr w:type="spellEnd"/>
      <w:r w:rsidRPr="00E72FC4">
        <w:rPr>
          <w:color w:val="000000"/>
          <w:sz w:val="32"/>
          <w:szCs w:val="32"/>
        </w:rPr>
        <w:t xml:space="preserve"> д1айахар – </w:t>
      </w:r>
      <w:proofErr w:type="spellStart"/>
      <w:r w:rsidRPr="00E72FC4">
        <w:rPr>
          <w:color w:val="000000"/>
          <w:sz w:val="32"/>
          <w:szCs w:val="32"/>
        </w:rPr>
        <w:t>гуьйре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йоларан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билгало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йу</w:t>
      </w:r>
      <w:proofErr w:type="spellEnd"/>
      <w:r w:rsidRPr="00E72FC4">
        <w:rPr>
          <w:color w:val="000000"/>
          <w:sz w:val="32"/>
          <w:szCs w:val="32"/>
        </w:rPr>
        <w:t>.</w:t>
      </w:r>
    </w:p>
    <w:p w14:paraId="3F01694B" w14:textId="77777777" w:rsidR="00E72FC4" w:rsidRPr="00E72FC4" w:rsidRDefault="00E72FC4" w:rsidP="00E72FC4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</w:rPr>
      </w:pPr>
      <w:r w:rsidRPr="00E72FC4">
        <w:rPr>
          <w:b/>
          <w:bCs/>
          <w:color w:val="000000"/>
          <w:sz w:val="32"/>
          <w:szCs w:val="32"/>
        </w:rPr>
        <w:t>Грамматически т1едиллар:</w:t>
      </w:r>
    </w:p>
    <w:p w14:paraId="34313172" w14:textId="77777777" w:rsidR="00E72FC4" w:rsidRPr="00E72FC4" w:rsidRDefault="00E72FC4" w:rsidP="00E72FC4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</w:rPr>
      </w:pPr>
      <w:r w:rsidRPr="00E72FC4">
        <w:rPr>
          <w:color w:val="000000"/>
          <w:sz w:val="32"/>
          <w:szCs w:val="32"/>
        </w:rPr>
        <w:t xml:space="preserve">1 вариант – </w:t>
      </w:r>
      <w:proofErr w:type="spellStart"/>
      <w:r w:rsidRPr="00E72FC4">
        <w:rPr>
          <w:color w:val="000000"/>
          <w:sz w:val="32"/>
          <w:szCs w:val="32"/>
        </w:rPr>
        <w:t>хьалхарчу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предложенехь</w:t>
      </w:r>
      <w:proofErr w:type="spellEnd"/>
      <w:r w:rsidRPr="00E72FC4">
        <w:rPr>
          <w:color w:val="000000"/>
          <w:sz w:val="32"/>
          <w:szCs w:val="32"/>
        </w:rPr>
        <w:t xml:space="preserve"> х1ума </w:t>
      </w:r>
      <w:proofErr w:type="spellStart"/>
      <w:r w:rsidRPr="00E72FC4">
        <w:rPr>
          <w:color w:val="000000"/>
          <w:sz w:val="32"/>
          <w:szCs w:val="32"/>
        </w:rPr>
        <w:t>билгалъен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дош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лаха</w:t>
      </w:r>
      <w:proofErr w:type="spellEnd"/>
      <w:r w:rsidRPr="00E72FC4">
        <w:rPr>
          <w:color w:val="000000"/>
          <w:sz w:val="32"/>
          <w:szCs w:val="32"/>
        </w:rPr>
        <w:t>;</w:t>
      </w:r>
    </w:p>
    <w:p w14:paraId="5E42BC07" w14:textId="77777777" w:rsidR="00E72FC4" w:rsidRPr="00E72FC4" w:rsidRDefault="00E72FC4" w:rsidP="00E72FC4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</w:rPr>
      </w:pPr>
      <w:r w:rsidRPr="00E72FC4">
        <w:rPr>
          <w:color w:val="000000"/>
          <w:sz w:val="32"/>
          <w:szCs w:val="32"/>
        </w:rPr>
        <w:t xml:space="preserve">2 вариант – шолг1ачу </w:t>
      </w:r>
      <w:proofErr w:type="spellStart"/>
      <w:r w:rsidRPr="00E72FC4">
        <w:rPr>
          <w:color w:val="000000"/>
          <w:sz w:val="32"/>
          <w:szCs w:val="32"/>
        </w:rPr>
        <w:t>предложенехь</w:t>
      </w:r>
      <w:proofErr w:type="spellEnd"/>
      <w:r w:rsidRPr="00E72FC4">
        <w:rPr>
          <w:color w:val="000000"/>
          <w:sz w:val="32"/>
          <w:szCs w:val="32"/>
        </w:rPr>
        <w:t xml:space="preserve"> х1ума </w:t>
      </w:r>
      <w:proofErr w:type="spellStart"/>
      <w:r w:rsidRPr="00E72FC4">
        <w:rPr>
          <w:color w:val="000000"/>
          <w:sz w:val="32"/>
          <w:szCs w:val="32"/>
        </w:rPr>
        <w:t>билгалъен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дош</w:t>
      </w:r>
      <w:proofErr w:type="spellEnd"/>
      <w:r w:rsidRPr="00E72FC4">
        <w:rPr>
          <w:color w:val="000000"/>
          <w:sz w:val="32"/>
          <w:szCs w:val="32"/>
        </w:rPr>
        <w:t xml:space="preserve"> </w:t>
      </w:r>
      <w:proofErr w:type="spellStart"/>
      <w:r w:rsidRPr="00E72FC4">
        <w:rPr>
          <w:color w:val="000000"/>
          <w:sz w:val="32"/>
          <w:szCs w:val="32"/>
        </w:rPr>
        <w:t>лаха</w:t>
      </w:r>
      <w:proofErr w:type="spellEnd"/>
      <w:r w:rsidRPr="00E72FC4">
        <w:rPr>
          <w:color w:val="000000"/>
          <w:sz w:val="32"/>
          <w:szCs w:val="32"/>
        </w:rPr>
        <w:t>.</w:t>
      </w:r>
    </w:p>
    <w:p w14:paraId="41343BAC" w14:textId="77777777" w:rsidR="00E72FC4" w:rsidRPr="00E72FC4" w:rsidRDefault="00E72FC4" w:rsidP="00E72FC4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0BE21B3E" w14:textId="77777777" w:rsidR="006C3384" w:rsidRPr="00E72FC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C3BC042" w14:textId="77777777" w:rsidR="006C3384" w:rsidRPr="00E72FC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1B4BA0A9" w14:textId="77777777" w:rsidR="006C3384" w:rsidRPr="00E72FC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F5F3076" w14:textId="77777777" w:rsidR="006C3384" w:rsidRPr="00E72FC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41D2FA21" w14:textId="77777777" w:rsidR="006C338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5D2A6F8" w14:textId="77777777" w:rsidR="00AE3B9A" w:rsidRDefault="00AE3B9A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0D5C4FEA" w14:textId="77777777" w:rsidR="00D758D4" w:rsidRPr="00E72FC4" w:rsidRDefault="00D758D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297272FD" w14:textId="77777777" w:rsidR="006C3384" w:rsidRPr="00E72FC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26B2297B" w14:textId="77777777" w:rsidR="006C3384" w:rsidRDefault="006C3384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1035E9DC" w14:textId="77777777" w:rsidR="00E11A09" w:rsidRDefault="00E11A09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21290253" w14:textId="77777777" w:rsidR="00E11A09" w:rsidRDefault="00E11A09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C30BAA4" w14:textId="77777777" w:rsidR="00E11A09" w:rsidRDefault="00E11A09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1BEE17CC" w14:textId="77777777" w:rsidR="00DE029F" w:rsidRPr="00DE029F" w:rsidRDefault="00DE029F" w:rsidP="00DE029F">
      <w:pPr>
        <w:spacing w:after="10" w:line="269" w:lineRule="auto"/>
        <w:ind w:right="47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Изложени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».  </w:t>
      </w:r>
    </w:p>
    <w:p w14:paraId="1813A4DC" w14:textId="77777777" w:rsidR="00DE029F" w:rsidRDefault="00DE029F" w:rsidP="00DE029F">
      <w:pPr>
        <w:spacing w:after="0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Шардар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58,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агIо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28) </w:t>
      </w:r>
    </w:p>
    <w:p w14:paraId="44A844CB" w14:textId="77777777" w:rsidR="00DE029F" w:rsidRPr="00DE029F" w:rsidRDefault="00DE029F" w:rsidP="00DE029F">
      <w:pPr>
        <w:spacing w:after="0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663F46B" w14:textId="77777777" w:rsidR="00DE029F" w:rsidRPr="00DE029F" w:rsidRDefault="00DE029F" w:rsidP="00DE029F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Iалашо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Дешархой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Iамор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ХIоттийначу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берашна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чулацам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схьабийца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Iамор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Берашна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дакъош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йукъара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уьйр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талхош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изложени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йазйан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Iамор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чулацам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хIоттийначу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нийса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йозанца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схьабала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Iамор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43A46A16" w14:textId="77777777" w:rsidR="00DE029F" w:rsidRPr="00DE029F" w:rsidRDefault="00DE029F" w:rsidP="00DE029F">
      <w:pPr>
        <w:spacing w:after="258" w:line="269" w:lineRule="auto"/>
        <w:ind w:left="506" w:right="829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Урок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дIайахьар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586B732" w14:textId="77777777" w:rsidR="00DE029F" w:rsidRPr="00DE029F" w:rsidRDefault="00DE029F" w:rsidP="00DE029F">
      <w:pPr>
        <w:numPr>
          <w:ilvl w:val="0"/>
          <w:numId w:val="100"/>
        </w:numPr>
        <w:spacing w:after="14" w:line="269" w:lineRule="auto"/>
        <w:ind w:right="844" w:hanging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Хьехархочо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дIайоьшу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изложенин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текст </w:t>
      </w:r>
    </w:p>
    <w:p w14:paraId="6C2EAD89" w14:textId="77777777" w:rsidR="00DE029F" w:rsidRPr="00DE029F" w:rsidRDefault="00DE029F" w:rsidP="00DE029F">
      <w:pPr>
        <w:spacing w:after="79"/>
        <w:ind w:left="15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55C45FB2" w14:textId="77777777" w:rsidR="00DE029F" w:rsidRPr="00DE029F" w:rsidRDefault="00DE029F" w:rsidP="00DE029F">
      <w:pPr>
        <w:spacing w:after="258" w:line="269" w:lineRule="auto"/>
        <w:ind w:left="1601" w:right="829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                  </w:t>
      </w: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» </w:t>
      </w:r>
    </w:p>
    <w:p w14:paraId="69982453" w14:textId="77777777" w:rsidR="00DE029F" w:rsidRPr="00DE029F" w:rsidRDefault="00DE029F" w:rsidP="00DE029F">
      <w:pPr>
        <w:spacing w:after="0" w:line="270" w:lineRule="auto"/>
        <w:ind w:left="514" w:right="84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Аьхка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хьуьнхо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вахара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Цуьнан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хьуьнна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генадоцуш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дара.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Хьуьнхахь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суьйранна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шок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хезира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Цхьана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дийнахь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тхуна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дитта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тIехь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бен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карийра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0CB67D3D" w14:textId="77777777" w:rsidR="00DE029F" w:rsidRPr="00DE029F" w:rsidRDefault="00DE029F" w:rsidP="00DE029F">
      <w:pPr>
        <w:spacing w:after="0" w:line="270" w:lineRule="auto"/>
        <w:ind w:left="514" w:right="84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Бена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чохь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Цуьнан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тIам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бойнера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Оха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тхаьш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долчу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схьайеара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ШолгIачу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дийнахь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дитта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тIе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йеара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4FEF5504" w14:textId="77777777" w:rsidR="00DE029F" w:rsidRPr="00DE029F" w:rsidRDefault="00DE029F" w:rsidP="00DE029F">
      <w:pPr>
        <w:spacing w:after="0" w:line="270" w:lineRule="auto"/>
        <w:ind w:left="514" w:right="84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Суьйранна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нах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дIатийначу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хенахь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гIовгIа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кIорнино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гIовгIа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Иштта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хIора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сарахь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гIовгIа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2B9D5BB6" w14:textId="77777777" w:rsidR="00DE029F" w:rsidRPr="00DE029F" w:rsidRDefault="00DE029F" w:rsidP="00DE029F">
      <w:pPr>
        <w:spacing w:after="0" w:line="270" w:lineRule="auto"/>
        <w:ind w:left="514" w:right="844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тойелира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Оха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дIахийцира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шен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ненаца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дIайахара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4ED4261D" w14:textId="77777777" w:rsidR="00DE029F" w:rsidRPr="00DE029F" w:rsidRDefault="00DE029F" w:rsidP="00DE029F">
      <w:pPr>
        <w:numPr>
          <w:ilvl w:val="0"/>
          <w:numId w:val="100"/>
        </w:numPr>
        <w:spacing w:after="69" w:line="270" w:lineRule="auto"/>
        <w:ind w:right="844" w:hanging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3BC70DF0" w14:textId="77777777" w:rsidR="00DE029F" w:rsidRPr="00DE029F" w:rsidRDefault="00DE029F" w:rsidP="00DE029F">
      <w:pPr>
        <w:numPr>
          <w:ilvl w:val="1"/>
          <w:numId w:val="100"/>
        </w:numPr>
        <w:spacing w:after="62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Стенах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лаьцна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дуьйцу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текст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тIехь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</w:t>
      </w:r>
    </w:p>
    <w:p w14:paraId="5E6E7D23" w14:textId="77777777" w:rsidR="00DE029F" w:rsidRPr="00DE029F" w:rsidRDefault="00DE029F" w:rsidP="00DE029F">
      <w:pPr>
        <w:numPr>
          <w:ilvl w:val="1"/>
          <w:numId w:val="100"/>
        </w:numPr>
        <w:spacing w:after="61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декъах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лаьтта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</w:t>
      </w:r>
    </w:p>
    <w:p w14:paraId="4FC39675" w14:textId="77777777" w:rsidR="00DE029F" w:rsidRPr="00DE029F" w:rsidRDefault="00DE029F" w:rsidP="00DE029F">
      <w:pPr>
        <w:numPr>
          <w:ilvl w:val="1"/>
          <w:numId w:val="100"/>
        </w:numPr>
        <w:spacing w:after="6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Дакъош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вовшех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муха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къаьста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 </w:t>
      </w:r>
    </w:p>
    <w:p w14:paraId="1D6FF22E" w14:textId="77777777" w:rsidR="00DE029F" w:rsidRPr="00DE029F" w:rsidRDefault="00DE029F" w:rsidP="00DE029F">
      <w:pPr>
        <w:numPr>
          <w:ilvl w:val="0"/>
          <w:numId w:val="100"/>
        </w:numPr>
        <w:spacing w:after="56" w:line="270" w:lineRule="auto"/>
        <w:ind w:right="844" w:hanging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59-чу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шардарера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планаца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чулацам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масех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дешархочуьнга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схьабийцийтар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</w:t>
      </w:r>
    </w:p>
    <w:p w14:paraId="6AAA82DC" w14:textId="77777777" w:rsidR="00DE029F" w:rsidRPr="00DE029F" w:rsidRDefault="00DE029F" w:rsidP="00DE029F">
      <w:pPr>
        <w:spacing w:after="59" w:line="269" w:lineRule="auto"/>
        <w:ind w:left="1668" w:right="829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 </w:t>
      </w: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План  </w:t>
      </w:r>
    </w:p>
    <w:p w14:paraId="2A6B1BF2" w14:textId="77777777" w:rsidR="00DE029F" w:rsidRPr="00DE029F" w:rsidRDefault="00DE029F" w:rsidP="00DE029F">
      <w:pPr>
        <w:numPr>
          <w:ilvl w:val="1"/>
          <w:numId w:val="100"/>
        </w:numPr>
        <w:spacing w:after="61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аьхка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хьуьнхо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волчохь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вара. </w:t>
      </w:r>
    </w:p>
    <w:p w14:paraId="6A1BED93" w14:textId="77777777" w:rsidR="00DE029F" w:rsidRPr="00DE029F" w:rsidRDefault="00DE029F" w:rsidP="00DE029F">
      <w:pPr>
        <w:numPr>
          <w:ilvl w:val="1"/>
          <w:numId w:val="100"/>
        </w:numPr>
        <w:spacing w:after="61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Тхуна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карийра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4C76185D" w14:textId="77777777" w:rsidR="00DE029F" w:rsidRPr="00DE029F" w:rsidRDefault="00DE029F" w:rsidP="00DE029F">
      <w:pPr>
        <w:numPr>
          <w:ilvl w:val="1"/>
          <w:numId w:val="100"/>
        </w:numPr>
        <w:spacing w:after="61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Сарахь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дитта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тIе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йогIура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69917A34" w14:textId="77777777" w:rsidR="00DE029F" w:rsidRPr="00DE029F" w:rsidRDefault="00DE029F" w:rsidP="00DE029F">
      <w:pPr>
        <w:numPr>
          <w:ilvl w:val="1"/>
          <w:numId w:val="100"/>
        </w:numPr>
        <w:spacing w:after="259" w:line="270" w:lineRule="auto"/>
        <w:ind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Оха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бухIанан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кIорни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дIахийцира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6720A3FF" w14:textId="77777777" w:rsidR="00C84BAB" w:rsidRDefault="00DE029F" w:rsidP="00C84BAB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14:paraId="3F72FFF3" w14:textId="77777777" w:rsidR="00C84BAB" w:rsidRDefault="00C84BAB" w:rsidP="00C84BAB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F3D9A0D" w14:textId="6A404A65" w:rsidR="00E11A09" w:rsidRDefault="00DE029F" w:rsidP="00C84BAB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Текст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тIехь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билгалдаьхначу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дешнийн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нийсайаздарх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лаьцна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дийцар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3F5A612C" w14:textId="77777777" w:rsidR="00E11A09" w:rsidRDefault="00E11A09" w:rsidP="00E11A09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D6EE563" w14:textId="77777777" w:rsidR="00E11A09" w:rsidRPr="00DE029F" w:rsidRDefault="00E11A09" w:rsidP="00E11A09">
      <w:pPr>
        <w:spacing w:after="259" w:line="270" w:lineRule="auto"/>
        <w:ind w:left="514" w:right="84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6EB8052" w14:textId="77777777" w:rsidR="00DE029F" w:rsidRPr="00DE029F" w:rsidRDefault="00DE029F" w:rsidP="00DE029F">
      <w:pPr>
        <w:numPr>
          <w:ilvl w:val="0"/>
          <w:numId w:val="100"/>
        </w:numPr>
        <w:spacing w:after="67" w:line="269" w:lineRule="auto"/>
        <w:ind w:right="844" w:hanging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ХIоттийначу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планаца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изложени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йазйар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23A6BFA7" w14:textId="77777777" w:rsidR="00DE029F" w:rsidRPr="00DE029F" w:rsidRDefault="00DE029F" w:rsidP="00DE029F">
      <w:pPr>
        <w:numPr>
          <w:ilvl w:val="0"/>
          <w:numId w:val="100"/>
        </w:numPr>
        <w:spacing w:after="321" w:line="269" w:lineRule="auto"/>
        <w:ind w:right="844" w:hanging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ЦIахь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бан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болх</w:t>
      </w:r>
      <w:proofErr w:type="spellEnd"/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Бакъонаш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карлайаха</w:t>
      </w:r>
      <w:proofErr w:type="spellEnd"/>
      <w:r w:rsidRPr="00DE029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DE029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15-гIа урок  </w:t>
      </w:r>
    </w:p>
    <w:p w14:paraId="4F1338CB" w14:textId="77777777" w:rsidR="00DE029F" w:rsidRPr="00E72FC4" w:rsidRDefault="00DE029F" w:rsidP="00E72FC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1B345BD" w14:textId="3973D5DC" w:rsidR="00AE3B9A" w:rsidRDefault="00AE3B9A" w:rsidP="00E11A09">
      <w:pPr>
        <w:spacing w:line="269" w:lineRule="auto"/>
        <w:ind w:right="4795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45872E37" w14:textId="77777777" w:rsidR="004111A5" w:rsidRDefault="004111A5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6E04C38D" w14:textId="77777777" w:rsidR="00AE3B9A" w:rsidRDefault="00AE3B9A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47CEF4AE" w14:textId="1B44BD22" w:rsidR="00876E6B" w:rsidRDefault="00E11A09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                             </w:t>
      </w:r>
      <w:proofErr w:type="spellStart"/>
      <w:r w:rsidR="00876E6B" w:rsidRPr="001B38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Талламан</w:t>
      </w:r>
      <w:proofErr w:type="spellEnd"/>
      <w:r w:rsidR="00876E6B" w:rsidRPr="001B38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диктант «Сан </w:t>
      </w:r>
      <w:proofErr w:type="spellStart"/>
      <w:r w:rsidR="00876E6B" w:rsidRPr="001B38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махкахо</w:t>
      </w:r>
      <w:proofErr w:type="spellEnd"/>
      <w:r w:rsidR="00876E6B" w:rsidRPr="001B38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»</w:t>
      </w:r>
    </w:p>
    <w:p w14:paraId="698D85CF" w14:textId="77777777" w:rsidR="001B383A" w:rsidRDefault="001B383A" w:rsidP="001B38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5344CA" w14:textId="67A5CEDE" w:rsidR="00876E6B" w:rsidRDefault="00876E6B" w:rsidP="00876E6B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  <w:r w:rsidRPr="00696FAE">
        <w:rPr>
          <w:b/>
          <w:bCs/>
          <w:color w:val="000000"/>
          <w:sz w:val="32"/>
          <w:szCs w:val="32"/>
          <w:shd w:val="clear" w:color="auto" w:fill="FFFFFF"/>
        </w:rPr>
        <w:t>1алашо:</w:t>
      </w:r>
      <w:r w:rsidRPr="00696FAE">
        <w:rPr>
          <w:color w:val="000000"/>
          <w:sz w:val="32"/>
          <w:szCs w:val="32"/>
          <w:shd w:val="clear" w:color="auto" w:fill="FFFFFF"/>
        </w:rPr>
        <w:t> </w:t>
      </w:r>
      <w:proofErr w:type="spellStart"/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Предложенех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дешнийн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цхьанакхетарех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болу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хаамаш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</w:t>
      </w:r>
      <w:r w:rsidR="00010B62">
        <w:rPr>
          <w:color w:val="000000"/>
          <w:sz w:val="32"/>
          <w:szCs w:val="32"/>
          <w:shd w:val="clear" w:color="auto" w:fill="FFFFFF"/>
        </w:rPr>
        <w:t>а</w:t>
      </w:r>
      <w:r w:rsidRPr="00696FAE">
        <w:rPr>
          <w:color w:val="000000"/>
          <w:sz w:val="32"/>
          <w:szCs w:val="32"/>
          <w:shd w:val="clear" w:color="auto" w:fill="FFFFFF"/>
        </w:rPr>
        <w:t>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.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Нийса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язъян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а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ала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харр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таллар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>.</w:t>
      </w:r>
    </w:p>
    <w:p w14:paraId="1682FD7C" w14:textId="77777777" w:rsidR="001B383A" w:rsidRDefault="001B383A" w:rsidP="00876E6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433A84" w14:textId="77777777" w:rsidR="001B383A" w:rsidRDefault="00876E6B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3124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Сан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махкахо</w:t>
      </w:r>
      <w:proofErr w:type="spellEnd"/>
    </w:p>
    <w:p w14:paraId="4028A3D5" w14:textId="77777777" w:rsidR="001B383A" w:rsidRPr="001B383A" w:rsidRDefault="001B383A" w:rsidP="001B38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7221FFF6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       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Боккха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бу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сан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мохк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. Ас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дозалла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до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сайн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proofErr w:type="gram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махках.Исбаьхьа</w:t>
      </w:r>
      <w:proofErr w:type="spellEnd"/>
      <w:proofErr w:type="gram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ду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кхузара</w:t>
      </w:r>
      <w:proofErr w:type="spellEnd"/>
    </w:p>
    <w:p w14:paraId="1D657B8D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1</w:t>
      </w:r>
      <w:proofErr w:type="gram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алам,лекха</w:t>
      </w:r>
      <w:proofErr w:type="gram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лаьмнаш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,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луьстахьаннаш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.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Дуьненан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массо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 маь11ехь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хаало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сан</w:t>
      </w:r>
    </w:p>
    <w:p w14:paraId="59419B60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махкахой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. Сан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махкахочо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дозалла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дарца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олу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шеен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мохк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Нохчий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чоь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бу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!</w:t>
      </w:r>
    </w:p>
    <w:p w14:paraId="44F292D5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</w:p>
    <w:p w14:paraId="28F7D0DE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1B383A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Грамматически т1едилларш.</w:t>
      </w:r>
    </w:p>
    <w:p w14:paraId="4614A62C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1 Шолг1ачу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предложенехь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подлежащиний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,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сказуеминий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к1ел сиз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хьакха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.</w:t>
      </w:r>
    </w:p>
    <w:p w14:paraId="2137B170" w14:textId="77777777" w:rsidR="001B383A" w:rsidRPr="001B383A" w:rsidRDefault="001B383A" w:rsidP="001B38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2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Схьаязде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юкъара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орам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болу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дешнаш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,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билгал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баккха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церан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орам</w:t>
      </w:r>
      <w:proofErr w:type="spellEnd"/>
      <w:r w:rsidRPr="001B383A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.</w:t>
      </w:r>
    </w:p>
    <w:p w14:paraId="709EEC27" w14:textId="77777777" w:rsidR="00696FAE" w:rsidRPr="001B383A" w:rsidRDefault="00696FAE" w:rsidP="001B383A">
      <w:pPr>
        <w:spacing w:line="276" w:lineRule="auto"/>
        <w:rPr>
          <w:rFonts w:ascii="Times New Roman" w:hAnsi="Times New Roman" w:cs="Times New Roman"/>
          <w:sz w:val="32"/>
          <w:szCs w:val="32"/>
        </w:rPr>
      </w:pPr>
    </w:p>
    <w:p w14:paraId="1BD68589" w14:textId="77777777" w:rsidR="00696FAE" w:rsidRPr="006C3384" w:rsidRDefault="00696FAE" w:rsidP="006C3384">
      <w:pPr>
        <w:rPr>
          <w:rFonts w:ascii="Times New Roman" w:hAnsi="Times New Roman" w:cs="Times New Roman"/>
          <w:sz w:val="28"/>
          <w:szCs w:val="28"/>
        </w:rPr>
      </w:pPr>
    </w:p>
    <w:p w14:paraId="0FCDABDE" w14:textId="77777777" w:rsidR="006C3384" w:rsidRPr="006C3384" w:rsidRDefault="006C3384" w:rsidP="009C7F76">
      <w:pPr>
        <w:rPr>
          <w:rFonts w:ascii="Times New Roman" w:hAnsi="Times New Roman" w:cs="Times New Roman"/>
          <w:sz w:val="28"/>
          <w:szCs w:val="28"/>
        </w:rPr>
      </w:pPr>
    </w:p>
    <w:p w14:paraId="604727FB" w14:textId="77777777" w:rsidR="006C3384" w:rsidRPr="006C3384" w:rsidRDefault="006C3384" w:rsidP="009C7F76">
      <w:pPr>
        <w:rPr>
          <w:rFonts w:ascii="Times New Roman" w:hAnsi="Times New Roman" w:cs="Times New Roman"/>
          <w:sz w:val="28"/>
          <w:szCs w:val="28"/>
        </w:rPr>
      </w:pPr>
    </w:p>
    <w:p w14:paraId="24D5BB33" w14:textId="77777777" w:rsidR="006C3384" w:rsidRPr="006C3384" w:rsidRDefault="006C3384" w:rsidP="009C7F76">
      <w:pPr>
        <w:rPr>
          <w:rFonts w:ascii="Times New Roman" w:hAnsi="Times New Roman" w:cs="Times New Roman"/>
          <w:sz w:val="28"/>
          <w:szCs w:val="28"/>
        </w:rPr>
      </w:pPr>
    </w:p>
    <w:p w14:paraId="367B6666" w14:textId="77777777" w:rsidR="006C3384" w:rsidRDefault="006C3384" w:rsidP="009C7F76">
      <w:pPr>
        <w:rPr>
          <w:rFonts w:ascii="Times New Roman" w:hAnsi="Times New Roman" w:cs="Times New Roman"/>
          <w:sz w:val="28"/>
          <w:szCs w:val="28"/>
        </w:rPr>
      </w:pPr>
    </w:p>
    <w:p w14:paraId="37142CD9" w14:textId="77777777" w:rsidR="006C3384" w:rsidRPr="006C3384" w:rsidRDefault="006C3384" w:rsidP="009C7F76">
      <w:pPr>
        <w:rPr>
          <w:rFonts w:ascii="Times New Roman" w:hAnsi="Times New Roman" w:cs="Times New Roman"/>
          <w:sz w:val="28"/>
          <w:szCs w:val="28"/>
        </w:rPr>
      </w:pPr>
    </w:p>
    <w:p w14:paraId="1C0959D9" w14:textId="77777777" w:rsidR="006C3384" w:rsidRDefault="006C3384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2DC8AB95" w14:textId="77777777" w:rsidR="006C3384" w:rsidRDefault="006C3384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066B2D21" w14:textId="77777777" w:rsidR="006C3384" w:rsidRDefault="006C3384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1945B346" w14:textId="30A93D6A" w:rsidR="00010B62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</w:pPr>
      <w:proofErr w:type="spellStart"/>
      <w:r w:rsidRPr="00010B62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>Талламан</w:t>
      </w:r>
      <w:proofErr w:type="spellEnd"/>
      <w:r w:rsidRPr="00010B62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 xml:space="preserve"> диктант</w:t>
      </w:r>
      <w:r w:rsidRPr="00010B62">
        <w:rPr>
          <w:rFonts w:ascii="Times New Roman" w:eastAsia="Times New Roman" w:hAnsi="Times New Roman" w:cs="Times New Roman"/>
          <w:color w:val="1F1F1F"/>
          <w:spacing w:val="-4"/>
          <w:sz w:val="36"/>
          <w:szCs w:val="36"/>
          <w:lang w:eastAsia="ru-RU"/>
        </w:rPr>
        <w:t xml:space="preserve"> «</w:t>
      </w:r>
      <w:proofErr w:type="spellStart"/>
      <w:r w:rsidRPr="00010B62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>Хьава</w:t>
      </w:r>
      <w:proofErr w:type="spellEnd"/>
      <w:r w:rsidRPr="00010B62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>»</w:t>
      </w:r>
    </w:p>
    <w:p w14:paraId="2AD69E6D" w14:textId="77777777" w:rsidR="00010B62" w:rsidRPr="00010B62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</w:pPr>
    </w:p>
    <w:p w14:paraId="4E854182" w14:textId="4FC9CF7A" w:rsidR="00010B62" w:rsidRPr="006C4B11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B6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1алашо:</w:t>
      </w:r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proofErr w:type="gram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Предложенех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дешнийн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цхьанакхетарех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болу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хаамаш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таллар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Нийса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дешнаш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язъян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,</w:t>
      </w:r>
      <w:proofErr w:type="gram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ала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харр</w:t>
      </w:r>
      <w:proofErr w:type="spellEnd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таллар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74D87BC" w14:textId="77777777" w:rsidR="00010B62" w:rsidRPr="006C4B11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13DB1BE" w14:textId="36D882F1" w:rsidR="00010B62" w:rsidRPr="006C4B11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</w:pPr>
      <w:proofErr w:type="spellStart"/>
      <w:r w:rsidRPr="00010B62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>Хьава</w:t>
      </w:r>
      <w:proofErr w:type="spellEnd"/>
      <w:r w:rsidRPr="006C4B11">
        <w:rPr>
          <w:rFonts w:ascii="Times New Roman" w:eastAsia="Times New Roman" w:hAnsi="Times New Roman" w:cs="Times New Roman"/>
          <w:b/>
          <w:bCs/>
          <w:color w:val="1F1F1F"/>
          <w:spacing w:val="-4"/>
          <w:sz w:val="36"/>
          <w:szCs w:val="36"/>
          <w:lang w:eastAsia="ru-RU"/>
        </w:rPr>
        <w:t>.</w:t>
      </w:r>
    </w:p>
    <w:p w14:paraId="21FB4099" w14:textId="667A69E7" w:rsidR="00010B62" w:rsidRPr="00010B62" w:rsidRDefault="00010B62" w:rsidP="00010B62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14:paraId="3EEA01F4" w14:textId="77777777" w:rsidR="00010B62" w:rsidRPr="00010B62" w:rsidRDefault="00010B62" w:rsidP="00010B62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     Дика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дешархо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ю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Хьава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. Хаза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сурташ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дахка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хаьа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Хьавана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.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Цкъа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1аьржа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къолам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хьокху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цо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.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Юха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сизаш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дохку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 Т1аккха бес-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бесарчу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къоламашца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хаздо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цо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proofErr w:type="gram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сурт.Тхов</w:t>
      </w:r>
      <w:proofErr w:type="spellEnd"/>
      <w:proofErr w:type="gram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ц1ег1а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кибарчиг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йолуш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бо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, не1аршна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сийна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басар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хьокху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.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Диллина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долу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сурт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</w:t>
      </w:r>
    </w:p>
    <w:p w14:paraId="3259B559" w14:textId="77777777" w:rsidR="00010B62" w:rsidRPr="00010B62" w:rsidRDefault="00010B62" w:rsidP="00010B62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   </w:t>
      </w:r>
    </w:p>
    <w:p w14:paraId="368EEAA7" w14:textId="77777777" w:rsidR="00010B62" w:rsidRPr="00010B62" w:rsidRDefault="00010B62" w:rsidP="00010B62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      Т1едиллар:</w:t>
      </w:r>
    </w:p>
    <w:p w14:paraId="23CCE1E9" w14:textId="77777777" w:rsidR="00010B62" w:rsidRPr="00010B62" w:rsidRDefault="00010B62" w:rsidP="00010B62">
      <w:pPr>
        <w:framePr w:hSpace="180" w:wrap="around" w:vAnchor="text" w:hAnchor="text" w:y="1"/>
        <w:spacing w:after="0" w:line="240" w:lineRule="auto"/>
        <w:ind w:left="795" w:hanging="360"/>
        <w:suppressOverlap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</w:pPr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1.    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Доларчу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ц1ершкахь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доккхачу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элпана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 к1ел сиз </w:t>
      </w:r>
      <w:proofErr w:type="spellStart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хьакхар</w:t>
      </w:r>
      <w:proofErr w:type="spellEnd"/>
      <w:r w:rsidRPr="00010B62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</w:t>
      </w:r>
    </w:p>
    <w:p w14:paraId="58AEEEBA" w14:textId="7722ACF2" w:rsidR="006C3384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5FC6059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6EACA37C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1AD0192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2A73A2FB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0A9C6E6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279E51B7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5BEC087B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03AFB098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22DA596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40D999BE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4FF4BFF2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3DD2D0E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06FF295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5FD43587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52AA539E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796C948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70EDAF5D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25338487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18F7B8F1" w14:textId="77777777" w:rsidR="00010B62" w:rsidRDefault="00010B62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4A09480F" w14:textId="77777777" w:rsidR="006C3384" w:rsidRPr="006C4B11" w:rsidRDefault="006C3384" w:rsidP="009C7F76">
      <w:pPr>
        <w:rPr>
          <w:rFonts w:ascii="Times New Roman" w:hAnsi="Times New Roman" w:cs="Times New Roman"/>
          <w:b/>
          <w:sz w:val="28"/>
          <w:szCs w:val="28"/>
        </w:rPr>
      </w:pPr>
    </w:p>
    <w:p w14:paraId="72504A7F" w14:textId="77777777" w:rsidR="00DC17D9" w:rsidRPr="00562E51" w:rsidRDefault="00DC17D9" w:rsidP="00DC17D9">
      <w:pPr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</w:pPr>
      <w:r w:rsidRPr="00562E5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Т1ерасхьаяздар</w:t>
      </w:r>
      <w:r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 xml:space="preserve"> «</w:t>
      </w:r>
      <w:r w:rsidRPr="00562E5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 xml:space="preserve">Ши </w:t>
      </w:r>
      <w:proofErr w:type="spellStart"/>
      <w:r w:rsidRPr="00562E5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пхьид</w:t>
      </w:r>
      <w:proofErr w:type="spellEnd"/>
      <w:r w:rsidRPr="00562E51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»»</w:t>
      </w:r>
    </w:p>
    <w:p w14:paraId="0D46D690" w14:textId="77777777" w:rsidR="00DC17D9" w:rsidRPr="00562E51" w:rsidRDefault="00DC17D9" w:rsidP="00DC17D9">
      <w:pPr>
        <w:shd w:val="clear" w:color="auto" w:fill="FFFFFF" w:themeFill="background1"/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</w:pPr>
      <w:r w:rsidRPr="00562E51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5F5F5"/>
        </w:rPr>
        <w:t>1алашо:</w:t>
      </w:r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 Т1ерасхьаязда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ра</w:t>
      </w:r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 xml:space="preserve">н </w:t>
      </w:r>
      <w:proofErr w:type="spellStart"/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хаар</w:t>
      </w:r>
      <w:proofErr w:type="spellEnd"/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таллар</w:t>
      </w:r>
      <w:proofErr w:type="spellEnd"/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;</w:t>
      </w:r>
    </w:p>
    <w:p w14:paraId="71A1FF7E" w14:textId="77777777" w:rsidR="00DC17D9" w:rsidRPr="008276B8" w:rsidRDefault="00DC17D9" w:rsidP="00DC1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Предметни</w:t>
      </w:r>
      <w:proofErr w:type="spellEnd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дешархошна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хуур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1амийначу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орфограммашна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дог1у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дешнаш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каро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1амийначу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бакъонех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пайда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оьцуш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уьш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д1аяздан;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хуур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дешнаш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цхьана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мог1анера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кхечу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мог1ане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сехьадаха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6ED372EA" w14:textId="77777777" w:rsidR="00DC17D9" w:rsidRPr="008276B8" w:rsidRDefault="00DC17D9" w:rsidP="00DC1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Метапредметни</w:t>
      </w:r>
      <w:proofErr w:type="spellEnd"/>
    </w:p>
    <w:p w14:paraId="40EC7BA9" w14:textId="77777777" w:rsidR="00DC17D9" w:rsidRPr="008276B8" w:rsidRDefault="00DC17D9" w:rsidP="00DC17D9">
      <w:pPr>
        <w:numPr>
          <w:ilvl w:val="0"/>
          <w:numId w:val="103"/>
        </w:num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Регулятивни</w:t>
      </w:r>
      <w:proofErr w:type="spellEnd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хуур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шайн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белхан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шаьш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мах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хадо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кхачамбацарш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каро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уьш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д1ататта.</w:t>
      </w:r>
    </w:p>
    <w:p w14:paraId="4B50D796" w14:textId="77777777" w:rsidR="00DC17D9" w:rsidRPr="008276B8" w:rsidRDefault="00DC17D9" w:rsidP="00DC17D9">
      <w:pPr>
        <w:numPr>
          <w:ilvl w:val="0"/>
          <w:numId w:val="103"/>
        </w:num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Коммуникативни</w:t>
      </w:r>
      <w:proofErr w:type="spellEnd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1емар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шайга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дуьйцучунга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ладог1а,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пайдаэца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776B837C" w14:textId="77777777" w:rsidR="00DC17D9" w:rsidRPr="008276B8" w:rsidRDefault="00DC17D9" w:rsidP="00DC17D9">
      <w:pPr>
        <w:numPr>
          <w:ilvl w:val="0"/>
          <w:numId w:val="103"/>
        </w:num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Х1ума </w:t>
      </w: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довзаран</w:t>
      </w:r>
      <w:proofErr w:type="spellEnd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1емар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текстаца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болх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бан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алсамдер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ойлаяр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тидамбар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72A01EC2" w14:textId="77777777" w:rsidR="00DC17D9" w:rsidRDefault="00DC17D9" w:rsidP="00DC1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Личностни</w:t>
      </w:r>
      <w:proofErr w:type="spellEnd"/>
      <w:r w:rsidRPr="008276B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дика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деша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лаам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кхоллар</w:t>
      </w:r>
      <w:proofErr w:type="spellEnd"/>
      <w:r w:rsidRPr="008276B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03C8FC48" w14:textId="77777777" w:rsidR="00DC17D9" w:rsidRPr="008276B8" w:rsidRDefault="00DC17D9" w:rsidP="00DC1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082F6C0" w14:textId="77777777" w:rsidR="00DC17D9" w:rsidRPr="008276B8" w:rsidRDefault="00DC17D9" w:rsidP="00DC17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B40FE1D" w14:textId="77777777" w:rsidR="00DC17D9" w:rsidRPr="00D758D4" w:rsidRDefault="00DC17D9" w:rsidP="00DC17D9">
      <w:pPr>
        <w:jc w:val="center"/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</w:pPr>
      <w:r w:rsidRPr="00D758D4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 xml:space="preserve">Ши </w:t>
      </w:r>
      <w:proofErr w:type="spellStart"/>
      <w:r w:rsidRPr="00D758D4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пхьид</w:t>
      </w:r>
      <w:proofErr w:type="spellEnd"/>
      <w:r w:rsidRPr="00D758D4">
        <w:rPr>
          <w:rFonts w:ascii="Times New Roman" w:eastAsia="Times New Roman" w:hAnsi="Times New Roman" w:cs="Times New Roman"/>
          <w:b/>
          <w:color w:val="111115"/>
          <w:sz w:val="32"/>
          <w:szCs w:val="32"/>
          <w:bdr w:val="none" w:sz="0" w:space="0" w:color="auto" w:frame="1"/>
          <w:lang w:eastAsia="ru-RU"/>
        </w:rPr>
        <w:t>.</w:t>
      </w:r>
    </w:p>
    <w:p w14:paraId="17617AA0" w14:textId="77777777" w:rsidR="00DC17D9" w:rsidRPr="00562E51" w:rsidRDefault="00DC17D9" w:rsidP="00DC17D9">
      <w:pP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 Ехаш-1аш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хилла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ш </w:t>
      </w:r>
      <w:proofErr w:type="spellStart"/>
      <w:proofErr w:type="gram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пхьид.Ши</w:t>
      </w:r>
      <w:proofErr w:type="spellEnd"/>
      <w:proofErr w:type="gram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доттаг1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а,цхьана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хорша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чохь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1аш а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хилла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и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шиъ.Бакъду,царах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цхьаъ_майра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,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онда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,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самукъане,ткъа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важа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кхоьруш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,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малонча,набарча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яра.</w:t>
      </w:r>
    </w:p>
    <w:p w14:paraId="11AA08AC" w14:textId="77777777" w:rsidR="00DC17D9" w:rsidRPr="00562E51" w:rsidRDefault="00DC17D9" w:rsidP="00DC17D9">
      <w:pP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   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Цкъа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цхьана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буса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лела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араевлла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уьш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.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Хьуьнан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некъаца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схьайог1</w:t>
      </w:r>
      <w:proofErr w:type="gram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уш ,ц</w:t>
      </w:r>
      <w:proofErr w:type="gram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1а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гина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цушинна.Ткъа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ц1ийна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юххехь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ларма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яра.Цу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ларми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чуьра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схьаетталуш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хаза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хьожа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хилла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. 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Ларми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чу а </w:t>
      </w:r>
      <w:proofErr w:type="spellStart"/>
      <w:proofErr w:type="gram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яьлла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,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цу</w:t>
      </w:r>
      <w:proofErr w:type="spellEnd"/>
      <w:proofErr w:type="gram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чохь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ловзаяьлла,кхийсаяла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йоьлла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пхьидарчий.Кхийсаелла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,кхийсаелла,ц1аьххьана т1айх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юьзначу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кхаби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чу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йоьжна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.</w:t>
      </w:r>
    </w:p>
    <w:p w14:paraId="431B58F8" w14:textId="77777777" w:rsidR="00DC17D9" w:rsidRPr="00562E51" w:rsidRDefault="00DC17D9" w:rsidP="00DC17D9">
      <w:pP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      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Кхаби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буха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яха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йоьлла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.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Амма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бухаяха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ца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лаьара</w:t>
      </w:r>
      <w:proofErr w:type="spellEnd"/>
      <w:r w:rsidRPr="00562E51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.</w:t>
      </w:r>
    </w:p>
    <w:p w14:paraId="0B30FB90" w14:textId="77777777" w:rsidR="00DC17D9" w:rsidRPr="00562E51" w:rsidRDefault="00DC17D9" w:rsidP="00DC17D9">
      <w:pPr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  <w:r w:rsidRPr="00562E51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5F5F5"/>
        </w:rPr>
        <w:t>Грамматически т1едиллар</w:t>
      </w:r>
      <w:r w:rsidRPr="00562E51">
        <w:rPr>
          <w:rFonts w:ascii="Times New Roman" w:hAnsi="Times New Roman" w:cs="Times New Roman"/>
          <w:color w:val="000000"/>
          <w:sz w:val="27"/>
          <w:szCs w:val="27"/>
          <w:shd w:val="clear" w:color="auto" w:fill="F5F5F5"/>
        </w:rPr>
        <w:t>:</w:t>
      </w:r>
    </w:p>
    <w:p w14:paraId="712F7224" w14:textId="77777777" w:rsidR="00DC17D9" w:rsidRPr="00562E51" w:rsidRDefault="00DC17D9" w:rsidP="00DC17D9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1.</w:t>
      </w:r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Кхоалг1а предложении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меженашца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талла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Дешнийн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цхьанакхетарш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схьаязде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443ABD13" w14:textId="77777777" w:rsidR="00DC17D9" w:rsidRPr="00562E51" w:rsidRDefault="00DC17D9" w:rsidP="00DC17D9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2.Шолг1ачу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предложенехь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къамелан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дакъош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билгалдаха</w:t>
      </w:r>
      <w:proofErr w:type="spellEnd"/>
      <w:r w:rsidRPr="00562E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611E5644" w14:textId="77777777" w:rsidR="004111A5" w:rsidRDefault="004111A5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E06157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03435D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23C0AD2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EAF0FA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1111D1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160BE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0E84C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72FC7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4B3AD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6EF02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11924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BBE1F" w14:textId="77777777" w:rsidR="00DC17D9" w:rsidRPr="006C4B11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A79C10" w14:textId="77777777" w:rsidR="00010B62" w:rsidRPr="006C4B11" w:rsidRDefault="00010B62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3149F7" w14:textId="77777777" w:rsidR="00010B62" w:rsidRPr="006C4B11" w:rsidRDefault="00010B62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630AB" w14:textId="77777777" w:rsidR="00010B62" w:rsidRPr="006C4B11" w:rsidRDefault="00010B62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0B673C5" w14:textId="77777777" w:rsidR="00DC17D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241C92" w14:textId="77777777" w:rsidR="00DC17D9" w:rsidRPr="00E11A09" w:rsidRDefault="00DC17D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77F16F" w14:textId="2ACC2278" w:rsidR="00D758D4" w:rsidRPr="00E11A09" w:rsidRDefault="00E11A09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  <w:proofErr w:type="spellStart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Орфографи</w:t>
      </w:r>
      <w:proofErr w:type="spellEnd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темина</w:t>
      </w:r>
      <w:proofErr w:type="spellEnd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талламан</w:t>
      </w:r>
      <w:proofErr w:type="spellEnd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болх</w:t>
      </w:r>
      <w:proofErr w:type="spellEnd"/>
      <w:r w:rsidRPr="00E11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(тест)</w:t>
      </w:r>
    </w:p>
    <w:p w14:paraId="5875EC51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A42BF3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1-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ра  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1едиллар.</w:t>
      </w:r>
    </w:p>
    <w:p w14:paraId="2D36E704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proofErr w:type="gram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Жоп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ло</w:t>
      </w:r>
      <w:proofErr w:type="spellEnd"/>
      <w:proofErr w:type="gram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;</w:t>
      </w:r>
    </w:p>
    <w:p w14:paraId="2E4940D9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Муьлхачу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хандешнаша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гойту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т1ейог1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у  хан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?</w:t>
      </w:r>
    </w:p>
    <w:p w14:paraId="4B4987BE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 </w:t>
      </w:r>
    </w:p>
    <w:p w14:paraId="5EE965BA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Нийсаниг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харжа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:</w:t>
      </w:r>
    </w:p>
    <w:p w14:paraId="3AF08B61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Ведда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лазийна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аьлла</w:t>
      </w:r>
      <w:proofErr w:type="spellEnd"/>
    </w:p>
    <w:p w14:paraId="391FD6EA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2)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Дагаихнера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баьхнера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аьллера</w:t>
      </w:r>
      <w:proofErr w:type="spellEnd"/>
    </w:p>
    <w:p w14:paraId="15849E3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Дуьйцур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ладуг1ур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вицлур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ву</w:t>
      </w:r>
      <w:proofErr w:type="spellEnd"/>
      <w:proofErr w:type="gramEnd"/>
    </w:p>
    <w:p w14:paraId="1BB630DF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377D97C8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6834930B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2-г1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  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тедиллар</w:t>
      </w:r>
      <w:proofErr w:type="spellEnd"/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.</w:t>
      </w:r>
    </w:p>
    <w:p w14:paraId="43FA007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Хаттар:</w:t>
      </w:r>
    </w:p>
    <w:p w14:paraId="68F0852F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Муьлха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предложени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йу</w:t>
      </w:r>
      <w:proofErr w:type="spellEnd"/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хаттаран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?</w:t>
      </w:r>
    </w:p>
    <w:p w14:paraId="6E323F8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18BB1321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Нийсаниг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харжа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:</w:t>
      </w:r>
    </w:p>
    <w:p w14:paraId="5BD9959B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Шийла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йара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тахана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арахь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.</w:t>
      </w:r>
    </w:p>
    <w:p w14:paraId="454D332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2) Хаза де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тахана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!</w:t>
      </w:r>
    </w:p>
    <w:p w14:paraId="3DAF27F8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Хьо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йог1</w:t>
      </w:r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ий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соьца</w:t>
      </w:r>
      <w:proofErr w:type="spellEnd"/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?</w:t>
      </w:r>
    </w:p>
    <w:p w14:paraId="039D2AAA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3F7A7FDE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3-г1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  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1едиллар:</w:t>
      </w:r>
    </w:p>
    <w:p w14:paraId="598845C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Хаттар:</w:t>
      </w:r>
    </w:p>
    <w:p w14:paraId="5BE902B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proofErr w:type="gram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Предложенин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 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коьрта</w:t>
      </w:r>
      <w:proofErr w:type="spellEnd"/>
      <w:proofErr w:type="gram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меженаш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схьалаха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:</w:t>
      </w:r>
    </w:p>
    <w:p w14:paraId="1519D4CA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1B05069A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1) Со г1аларчу </w:t>
      </w:r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зоопарке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вахара</w:t>
      </w:r>
      <w:proofErr w:type="spellEnd"/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.</w:t>
      </w:r>
    </w:p>
    <w:p w14:paraId="2ADB04C8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Кегий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бераш</w:t>
      </w:r>
      <w:proofErr w:type="spellEnd"/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акхарошка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хьуьйсура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.</w:t>
      </w:r>
    </w:p>
    <w:p w14:paraId="2F534765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3) Б1аьста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хьалайолу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сийна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буц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.</w:t>
      </w:r>
    </w:p>
    <w:p w14:paraId="28E6C64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3850A047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08219684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4-г1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  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</w:t>
      </w:r>
    </w:p>
    <w:p w14:paraId="0B980DD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Хаттар:</w:t>
      </w:r>
    </w:p>
    <w:p w14:paraId="63569F74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Караде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цхьанаораман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дешнаш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:</w:t>
      </w:r>
    </w:p>
    <w:p w14:paraId="0D301C81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1.Малх,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малхо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йо1,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малхаца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маьлхан</w:t>
      </w:r>
      <w:proofErr w:type="spellEnd"/>
    </w:p>
    <w:p w14:paraId="09C241E8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2. Б1ар, б1аран, б1арах, б1арана</w:t>
      </w:r>
    </w:p>
    <w:p w14:paraId="7C6707DE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3. Лом,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лоьман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лоьмах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лаьмнаш</w:t>
      </w:r>
      <w:proofErr w:type="spellEnd"/>
    </w:p>
    <w:p w14:paraId="17A5BE65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i/>
          <w:iCs/>
          <w:color w:val="000000"/>
          <w:spacing w:val="-4"/>
          <w:sz w:val="24"/>
          <w:szCs w:val="24"/>
          <w:lang w:eastAsia="ru-RU"/>
        </w:rPr>
        <w:lastRenderedPageBreak/>
        <w:t> </w:t>
      </w:r>
    </w:p>
    <w:p w14:paraId="4C85EE0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5-г1а т1едиллар:</w:t>
      </w:r>
    </w:p>
    <w:p w14:paraId="49085083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Жоп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ло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: </w:t>
      </w:r>
    </w:p>
    <w:p w14:paraId="5F059B9D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Муьлха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терахьдешнаш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нийса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йаздина</w:t>
      </w:r>
      <w:proofErr w:type="spellEnd"/>
      <w:proofErr w:type="gram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дац</w:t>
      </w:r>
      <w:proofErr w:type="spellEnd"/>
      <w:r w:rsidRPr="00BF56C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?</w:t>
      </w:r>
    </w:p>
    <w:p w14:paraId="752FB0B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419A94A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1) ца</w:t>
      </w:r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1,шиъ</w:t>
      </w:r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кхоъ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диъ,елх</w:t>
      </w:r>
      <w:proofErr w:type="spellEnd"/>
    </w:p>
    <w:p w14:paraId="6244909F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2) Цхьайтталг1а, кхойтталг1а, шуьйтталг1а</w:t>
      </w:r>
    </w:p>
    <w:p w14:paraId="7B6CFD13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3) Йолхуьтталг1а, вуьрх1итталг1а, берх1итталг1а</w:t>
      </w:r>
    </w:p>
    <w:p w14:paraId="1F35AF8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699B77A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6-г1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  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1едиллар:</w:t>
      </w:r>
    </w:p>
    <w:p w14:paraId="0C492E10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Хаттар:</w:t>
      </w:r>
    </w:p>
    <w:p w14:paraId="6E78D5BB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Дешхьалхе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:</w:t>
      </w:r>
    </w:p>
    <w:p w14:paraId="2CAC506F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6996829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Нийсаниг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харжа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:</w:t>
      </w:r>
    </w:p>
    <w:p w14:paraId="4E1C097C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къамелан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дакъа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</w:t>
      </w:r>
      <w:proofErr w:type="spellEnd"/>
    </w:p>
    <w:p w14:paraId="24A4A9D9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2)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дешан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дакъа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</w:t>
      </w:r>
      <w:proofErr w:type="spellEnd"/>
    </w:p>
    <w:p w14:paraId="5C14AE77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предложенин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меже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йу</w:t>
      </w:r>
      <w:proofErr w:type="spellEnd"/>
    </w:p>
    <w:p w14:paraId="2075F3C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68151BDC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7-г1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  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1едиллар: </w:t>
      </w:r>
    </w:p>
    <w:p w14:paraId="0CDAC494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Хаттар:</w:t>
      </w:r>
    </w:p>
    <w:p w14:paraId="3FB42CB2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Караде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 xml:space="preserve"> г1алат:</w:t>
      </w:r>
    </w:p>
    <w:p w14:paraId="7E2374B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 </w:t>
      </w:r>
    </w:p>
    <w:p w14:paraId="31417855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spellStart"/>
      <w:proofErr w:type="gram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Нийса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 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жоп</w:t>
      </w:r>
      <w:proofErr w:type="spellEnd"/>
      <w:proofErr w:type="gram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proofErr w:type="spellStart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лаха</w:t>
      </w:r>
      <w:proofErr w:type="spellEnd"/>
      <w:r w:rsidRPr="00BF56C4"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4"/>
          <w:szCs w:val="24"/>
          <w:lang w:eastAsia="ru-RU"/>
        </w:rPr>
        <w:t>:</w:t>
      </w:r>
    </w:p>
    <w:p w14:paraId="37B22547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1)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Аьла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йедда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дуьцура</w:t>
      </w:r>
      <w:proofErr w:type="spellEnd"/>
    </w:p>
    <w:p w14:paraId="484CEACF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2)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Йедда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ведда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сихала</w:t>
      </w:r>
      <w:proofErr w:type="spellEnd"/>
    </w:p>
    <w:p w14:paraId="49D8F51E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3) Хилла,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йилла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дилла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,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билла</w:t>
      </w:r>
      <w:proofErr w:type="spellEnd"/>
    </w:p>
    <w:p w14:paraId="23406BA6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lang w:eastAsia="ru-RU"/>
        </w:rPr>
        <w:t> </w:t>
      </w:r>
    </w:p>
    <w:p w14:paraId="796E7A6C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8-г1</w:t>
      </w: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а  т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1едиллар: </w:t>
      </w:r>
    </w:p>
    <w:p w14:paraId="1E5B6724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Х1</w:t>
      </w:r>
      <w:proofErr w:type="gram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иттаде 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дешнашкахь</w:t>
      </w:r>
      <w:proofErr w:type="spellEnd"/>
      <w:proofErr w:type="gram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 xml:space="preserve"> дог1у </w:t>
      </w:r>
      <w:proofErr w:type="spellStart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элпаш</w:t>
      </w:r>
      <w:proofErr w:type="spellEnd"/>
      <w:r w:rsidRPr="00BF56C4">
        <w:rPr>
          <w:rFonts w:ascii="Arial" w:eastAsia="Times New Roman" w:hAnsi="Arial" w:cs="Arial"/>
          <w:color w:val="000000"/>
          <w:spacing w:val="-4"/>
          <w:sz w:val="24"/>
          <w:szCs w:val="24"/>
          <w:lang w:eastAsia="ru-RU"/>
        </w:rPr>
        <w:t>:</w:t>
      </w:r>
    </w:p>
    <w:p w14:paraId="339084C1" w14:textId="77777777" w:rsidR="00BF56C4" w:rsidRPr="00BF56C4" w:rsidRDefault="00BF56C4" w:rsidP="00BF56C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proofErr w:type="gram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Кол..</w:t>
      </w:r>
      <w:proofErr w:type="gram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 xml:space="preserve">,, тал.., т1ус…,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йет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 xml:space="preserve">…,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тас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 xml:space="preserve">…,  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нит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…,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къамел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…,</w:t>
      </w:r>
      <w:proofErr w:type="spellStart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ис</w:t>
      </w:r>
      <w:proofErr w:type="spellEnd"/>
      <w:r w:rsidRPr="00BF56C4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  <w:u w:val="single"/>
          <w:lang w:eastAsia="ru-RU"/>
        </w:rPr>
        <w:t>…,</w:t>
      </w:r>
    </w:p>
    <w:p w14:paraId="139E0727" w14:textId="77777777" w:rsidR="00BF56C4" w:rsidRDefault="00BF56C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F7B3B8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B680F2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7D9B5B" w14:textId="77777777" w:rsidR="00D758D4" w:rsidRDefault="00D758D4" w:rsidP="004111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BDCAED" w14:textId="77777777" w:rsidR="004111A5" w:rsidRPr="00AE3B9A" w:rsidRDefault="004111A5" w:rsidP="004111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EA9E8" w14:textId="64C13663" w:rsidR="00E11A09" w:rsidRPr="00AE3B9A" w:rsidRDefault="00E11A09" w:rsidP="00E11A09">
      <w:pPr>
        <w:spacing w:after="258" w:line="269" w:lineRule="auto"/>
        <w:ind w:left="506" w:right="829" w:hanging="10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14:paraId="4A061E10" w14:textId="77777777" w:rsidR="0036635C" w:rsidRDefault="0036635C" w:rsidP="009C7F76">
      <w:pPr>
        <w:rPr>
          <w:rFonts w:ascii="Times New Roman" w:hAnsi="Times New Roman" w:cs="Times New Roman"/>
          <w:b/>
          <w:sz w:val="32"/>
          <w:szCs w:val="32"/>
        </w:rPr>
      </w:pPr>
    </w:p>
    <w:p w14:paraId="67BC33D0" w14:textId="77777777" w:rsidR="0036635C" w:rsidRDefault="0036635C" w:rsidP="009C7F76">
      <w:pPr>
        <w:rPr>
          <w:rFonts w:ascii="Times New Roman" w:hAnsi="Times New Roman" w:cs="Times New Roman"/>
          <w:b/>
          <w:sz w:val="32"/>
          <w:szCs w:val="32"/>
        </w:rPr>
      </w:pPr>
    </w:p>
    <w:p w14:paraId="3A1C90E6" w14:textId="77777777" w:rsidR="0036635C" w:rsidRDefault="0036635C" w:rsidP="009C7F76">
      <w:pPr>
        <w:rPr>
          <w:rFonts w:ascii="Times New Roman" w:hAnsi="Times New Roman" w:cs="Times New Roman"/>
          <w:b/>
          <w:sz w:val="32"/>
          <w:szCs w:val="32"/>
        </w:rPr>
      </w:pPr>
    </w:p>
    <w:p w14:paraId="30913B6A" w14:textId="77777777" w:rsidR="00010B62" w:rsidRDefault="00010B62" w:rsidP="00010B62">
      <w:pPr>
        <w:jc w:val="both"/>
        <w:rPr>
          <w:rFonts w:ascii="Times New Roman" w:eastAsia="SimHei" w:hAnsi="Times New Roman"/>
          <w:sz w:val="28"/>
          <w:szCs w:val="28"/>
        </w:rPr>
      </w:pPr>
      <w:r>
        <w:rPr>
          <w:rFonts w:ascii="Times New Roman" w:eastAsia="SimHei" w:hAnsi="Times New Roman"/>
          <w:b/>
          <w:sz w:val="28"/>
          <w:szCs w:val="28"/>
        </w:rPr>
        <w:t>Тема</w:t>
      </w:r>
      <w:r>
        <w:rPr>
          <w:rFonts w:ascii="Times New Roman" w:eastAsia="SimHei" w:hAnsi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SimHei" w:hAnsi="Times New Roman"/>
          <w:sz w:val="28"/>
          <w:szCs w:val="28"/>
        </w:rPr>
        <w:t>Сочинени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SimHei" w:hAnsi="Times New Roman"/>
          <w:sz w:val="28"/>
          <w:szCs w:val="28"/>
        </w:rPr>
        <w:t>Бежехь</w:t>
      </w:r>
      <w:proofErr w:type="spellEnd"/>
      <w:r>
        <w:rPr>
          <w:rFonts w:ascii="Times New Roman" w:eastAsia="SimHei" w:hAnsi="Times New Roman"/>
          <w:sz w:val="28"/>
          <w:szCs w:val="28"/>
        </w:rPr>
        <w:t>».</w:t>
      </w:r>
    </w:p>
    <w:p w14:paraId="4EA11FC5" w14:textId="77777777" w:rsidR="00010B62" w:rsidRDefault="00010B62" w:rsidP="00010B62">
      <w:pPr>
        <w:jc w:val="both"/>
        <w:rPr>
          <w:rFonts w:ascii="Times New Roman" w:eastAsia="SimHei" w:hAnsi="Times New Roman"/>
          <w:sz w:val="28"/>
          <w:szCs w:val="28"/>
        </w:rPr>
      </w:pPr>
      <w:r>
        <w:rPr>
          <w:rFonts w:ascii="Times New Roman" w:eastAsia="SimHei" w:hAnsi="Times New Roman"/>
          <w:b/>
          <w:sz w:val="28"/>
          <w:szCs w:val="28"/>
        </w:rPr>
        <w:t>1</w:t>
      </w:r>
      <w:proofErr w:type="gramStart"/>
      <w:r>
        <w:rPr>
          <w:rFonts w:ascii="Times New Roman" w:eastAsia="SimHei" w:hAnsi="Times New Roman"/>
          <w:b/>
          <w:sz w:val="28"/>
          <w:szCs w:val="28"/>
        </w:rPr>
        <w:t>алашо:</w:t>
      </w:r>
      <w:r>
        <w:rPr>
          <w:rFonts w:ascii="Times New Roman" w:eastAsia="SimHei" w:hAnsi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SimHei" w:hAnsi="Times New Roman"/>
          <w:sz w:val="28"/>
          <w:szCs w:val="28"/>
        </w:rPr>
        <w:t>суьрта</w:t>
      </w:r>
      <w:proofErr w:type="spellEnd"/>
      <w:proofErr w:type="gramEnd"/>
      <w:r>
        <w:rPr>
          <w:rFonts w:ascii="Times New Roman" w:eastAsia="SimHei" w:hAnsi="Times New Roman"/>
          <w:sz w:val="28"/>
          <w:szCs w:val="28"/>
        </w:rPr>
        <w:t xml:space="preserve"> т1ехь </w:t>
      </w:r>
      <w:proofErr w:type="spellStart"/>
      <w:r>
        <w:rPr>
          <w:rFonts w:ascii="Times New Roman" w:eastAsia="SimHei" w:hAnsi="Times New Roman"/>
          <w:sz w:val="28"/>
          <w:szCs w:val="28"/>
        </w:rPr>
        <w:t>гуш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Hei" w:hAnsi="Times New Roman"/>
          <w:sz w:val="28"/>
          <w:szCs w:val="28"/>
        </w:rPr>
        <w:t>долчуш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SimHei" w:hAnsi="Times New Roman"/>
          <w:sz w:val="28"/>
          <w:szCs w:val="28"/>
        </w:rPr>
        <w:t>шайна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Hei" w:hAnsi="Times New Roman"/>
          <w:sz w:val="28"/>
          <w:szCs w:val="28"/>
        </w:rPr>
        <w:t>зеделлачух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Hei" w:hAnsi="Times New Roman"/>
          <w:sz w:val="28"/>
          <w:szCs w:val="28"/>
        </w:rPr>
        <w:t>пайда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eastAsia="SimHei" w:hAnsi="Times New Roman"/>
          <w:sz w:val="28"/>
          <w:szCs w:val="28"/>
        </w:rPr>
        <w:t>оьцуш,хаттарийн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г1оьнца </w:t>
      </w:r>
      <w:proofErr w:type="spellStart"/>
      <w:r>
        <w:rPr>
          <w:rFonts w:ascii="Times New Roman" w:eastAsia="SimHei" w:hAnsi="Times New Roman"/>
          <w:sz w:val="28"/>
          <w:szCs w:val="28"/>
        </w:rPr>
        <w:t>дийцар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х1отто 1амор, </w:t>
      </w:r>
      <w:proofErr w:type="spellStart"/>
      <w:r>
        <w:rPr>
          <w:rFonts w:ascii="Times New Roman" w:eastAsia="SimHei" w:hAnsi="Times New Roman"/>
          <w:sz w:val="28"/>
          <w:szCs w:val="28"/>
        </w:rPr>
        <w:t>текстан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Hei" w:hAnsi="Times New Roman"/>
          <w:sz w:val="28"/>
          <w:szCs w:val="28"/>
        </w:rPr>
        <w:t>бакъонаш</w:t>
      </w:r>
      <w:proofErr w:type="spellEnd"/>
      <w:r>
        <w:rPr>
          <w:rFonts w:ascii="Times New Roman" w:eastAsia="SimHe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Hei" w:hAnsi="Times New Roman"/>
          <w:sz w:val="28"/>
          <w:szCs w:val="28"/>
        </w:rPr>
        <w:t>ларъеш</w:t>
      </w:r>
      <w:proofErr w:type="spellEnd"/>
      <w:r>
        <w:rPr>
          <w:rFonts w:ascii="Times New Roman" w:eastAsia="SimHei" w:hAnsi="Times New Roman"/>
          <w:sz w:val="28"/>
          <w:szCs w:val="28"/>
        </w:rPr>
        <w:t>,  и д1аяздан 1амор.</w:t>
      </w:r>
    </w:p>
    <w:p w14:paraId="43B11FFD" w14:textId="7EBC3090" w:rsidR="00010B62" w:rsidRDefault="00010B62" w:rsidP="00010B62">
      <w:pPr>
        <w:tabs>
          <w:tab w:val="left" w:pos="1140"/>
        </w:tabs>
        <w:jc w:val="center"/>
        <w:rPr>
          <w:rFonts w:ascii="Times New Roman" w:eastAsia="SimHei" w:hAnsi="Times New Roman"/>
          <w:b/>
          <w:sz w:val="44"/>
          <w:szCs w:val="44"/>
        </w:rPr>
      </w:pPr>
    </w:p>
    <w:p w14:paraId="00FD957B" w14:textId="3D6A1CA0" w:rsidR="00010B62" w:rsidRDefault="00010B62" w:rsidP="00010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Сочинении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язъян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кечам бар.</w:t>
      </w:r>
    </w:p>
    <w:p w14:paraId="1B5C32D4" w14:textId="77777777" w:rsidR="00010B62" w:rsidRPr="00E134A6" w:rsidRDefault="00010B62" w:rsidP="00010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proofErr w:type="spellStart"/>
      <w:r w:rsidRPr="00E134A6">
        <w:rPr>
          <w:rFonts w:ascii="Times New Roman" w:hAnsi="Times New Roman"/>
          <w:b/>
          <w:color w:val="000000"/>
          <w:sz w:val="28"/>
          <w:szCs w:val="28"/>
        </w:rPr>
        <w:t>Суьртах</w:t>
      </w:r>
      <w:proofErr w:type="spellEnd"/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134A6">
        <w:rPr>
          <w:rFonts w:ascii="Times New Roman" w:hAnsi="Times New Roman"/>
          <w:b/>
          <w:color w:val="000000"/>
          <w:sz w:val="28"/>
          <w:szCs w:val="28"/>
        </w:rPr>
        <w:t>лаьцна</w:t>
      </w:r>
      <w:proofErr w:type="spellEnd"/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134A6">
        <w:rPr>
          <w:rFonts w:ascii="Times New Roman" w:hAnsi="Times New Roman"/>
          <w:b/>
          <w:color w:val="000000"/>
          <w:sz w:val="28"/>
          <w:szCs w:val="28"/>
        </w:rPr>
        <w:t>къамел</w:t>
      </w:r>
      <w:proofErr w:type="spellEnd"/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 дар.</w:t>
      </w:r>
    </w:p>
    <w:p w14:paraId="3B16A9C3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-Д1аелла </w:t>
      </w:r>
      <w:proofErr w:type="spellStart"/>
      <w:r>
        <w:rPr>
          <w:rFonts w:ascii="Cambria" w:hAnsi="Cambria"/>
          <w:sz w:val="28"/>
          <w:szCs w:val="28"/>
        </w:rPr>
        <w:t>учебникан</w:t>
      </w:r>
      <w:proofErr w:type="spellEnd"/>
      <w:r>
        <w:rPr>
          <w:rFonts w:ascii="Cambria" w:hAnsi="Cambria"/>
          <w:sz w:val="28"/>
          <w:szCs w:val="28"/>
        </w:rPr>
        <w:t xml:space="preserve"> 162</w:t>
      </w:r>
      <w:r w:rsidRPr="00036482">
        <w:rPr>
          <w:rFonts w:ascii="Cambria" w:hAnsi="Cambria"/>
          <w:sz w:val="28"/>
          <w:szCs w:val="28"/>
        </w:rPr>
        <w:t>-г1а аг1</w:t>
      </w:r>
      <w:proofErr w:type="gramStart"/>
      <w:r w:rsidRPr="00036482">
        <w:rPr>
          <w:rFonts w:ascii="Cambria" w:hAnsi="Cambria"/>
          <w:sz w:val="28"/>
          <w:szCs w:val="28"/>
        </w:rPr>
        <w:t>о .</w:t>
      </w:r>
      <w:proofErr w:type="gramEnd"/>
    </w:p>
    <w:p w14:paraId="6F7B6C66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</w:t>
      </w:r>
      <w:proofErr w:type="spellStart"/>
      <w:r w:rsidRPr="00036482">
        <w:rPr>
          <w:rFonts w:ascii="Cambria" w:hAnsi="Cambria"/>
          <w:sz w:val="28"/>
          <w:szCs w:val="28"/>
        </w:rPr>
        <w:t>Шеран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муьлха</w:t>
      </w:r>
      <w:proofErr w:type="spellEnd"/>
      <w:r w:rsidRPr="00036482">
        <w:rPr>
          <w:rFonts w:ascii="Cambria" w:hAnsi="Cambria"/>
          <w:sz w:val="28"/>
          <w:szCs w:val="28"/>
        </w:rPr>
        <w:t xml:space="preserve"> хан ю? (</w:t>
      </w:r>
      <w:proofErr w:type="spellStart"/>
      <w:r w:rsidRPr="00036482">
        <w:rPr>
          <w:rFonts w:ascii="Cambria" w:hAnsi="Cambria"/>
          <w:sz w:val="28"/>
          <w:szCs w:val="28"/>
        </w:rPr>
        <w:t>Аьхке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6CFA8362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-Муха ду де? (Де ду хаза).</w:t>
      </w:r>
    </w:p>
    <w:p w14:paraId="618F29E1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-Муха </w:t>
      </w:r>
      <w:proofErr w:type="spellStart"/>
      <w:r w:rsidRPr="00036482">
        <w:rPr>
          <w:rFonts w:ascii="Cambria" w:hAnsi="Cambria"/>
          <w:sz w:val="28"/>
          <w:szCs w:val="28"/>
        </w:rPr>
        <w:t>кхетта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малх</w:t>
      </w:r>
      <w:proofErr w:type="spellEnd"/>
      <w:r w:rsidRPr="00036482">
        <w:rPr>
          <w:rFonts w:ascii="Cambria" w:hAnsi="Cambria"/>
          <w:sz w:val="28"/>
          <w:szCs w:val="28"/>
        </w:rPr>
        <w:t>? (</w:t>
      </w:r>
      <w:proofErr w:type="spellStart"/>
      <w:r w:rsidRPr="00036482">
        <w:rPr>
          <w:rFonts w:ascii="Cambria" w:hAnsi="Cambria"/>
          <w:sz w:val="28"/>
          <w:szCs w:val="28"/>
        </w:rPr>
        <w:t>Къегина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кхетта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стиглахь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малх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4C469081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proofErr w:type="spellStart"/>
      <w:r w:rsidRPr="00036482">
        <w:rPr>
          <w:rFonts w:ascii="Cambria" w:hAnsi="Cambria"/>
          <w:sz w:val="28"/>
          <w:szCs w:val="28"/>
        </w:rPr>
        <w:t>Стенгахь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бу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бажа</w:t>
      </w:r>
      <w:proofErr w:type="spellEnd"/>
      <w:r w:rsidRPr="00036482">
        <w:rPr>
          <w:rFonts w:ascii="Cambria" w:hAnsi="Cambria"/>
          <w:sz w:val="28"/>
          <w:szCs w:val="28"/>
        </w:rPr>
        <w:t>? (</w:t>
      </w:r>
      <w:proofErr w:type="spellStart"/>
      <w:r w:rsidRPr="00036482">
        <w:rPr>
          <w:rFonts w:ascii="Cambria" w:hAnsi="Cambria"/>
          <w:sz w:val="28"/>
          <w:szCs w:val="28"/>
        </w:rPr>
        <w:t>Бажа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ломахь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бу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4A2270B1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-Муха </w:t>
      </w:r>
      <w:proofErr w:type="spellStart"/>
      <w:r w:rsidRPr="00036482">
        <w:rPr>
          <w:rFonts w:ascii="Cambria" w:hAnsi="Cambria"/>
          <w:sz w:val="28"/>
          <w:szCs w:val="28"/>
        </w:rPr>
        <w:t>ду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бежнаш</w:t>
      </w:r>
      <w:proofErr w:type="spellEnd"/>
      <w:r w:rsidRPr="00036482">
        <w:rPr>
          <w:rFonts w:ascii="Cambria" w:hAnsi="Cambria"/>
          <w:sz w:val="28"/>
          <w:szCs w:val="28"/>
        </w:rPr>
        <w:t>? (</w:t>
      </w:r>
      <w:proofErr w:type="spellStart"/>
      <w:r w:rsidRPr="00036482">
        <w:rPr>
          <w:rFonts w:ascii="Cambria" w:hAnsi="Cambria"/>
          <w:sz w:val="28"/>
          <w:szCs w:val="28"/>
        </w:rPr>
        <w:t>Бежнаш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ду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036482">
        <w:rPr>
          <w:rFonts w:ascii="Cambria" w:hAnsi="Cambria"/>
          <w:sz w:val="28"/>
          <w:szCs w:val="28"/>
        </w:rPr>
        <w:t>токхе,дерстина</w:t>
      </w:r>
      <w:proofErr w:type="spellEnd"/>
      <w:proofErr w:type="gramEnd"/>
      <w:r w:rsidRPr="00036482">
        <w:rPr>
          <w:rFonts w:ascii="Cambria" w:hAnsi="Cambria"/>
          <w:sz w:val="28"/>
          <w:szCs w:val="28"/>
        </w:rPr>
        <w:t>).</w:t>
      </w:r>
    </w:p>
    <w:p w14:paraId="264A0940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-Х1унда? (Х1унда </w:t>
      </w:r>
      <w:proofErr w:type="spellStart"/>
      <w:r w:rsidRPr="00036482">
        <w:rPr>
          <w:rFonts w:ascii="Cambria" w:hAnsi="Cambria"/>
          <w:sz w:val="28"/>
          <w:szCs w:val="28"/>
        </w:rPr>
        <w:t>аьлча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ломахь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 хаза </w:t>
      </w:r>
      <w:proofErr w:type="spellStart"/>
      <w:r w:rsidRPr="00036482">
        <w:rPr>
          <w:rFonts w:ascii="Cambria" w:hAnsi="Cambria"/>
          <w:sz w:val="28"/>
          <w:szCs w:val="28"/>
        </w:rPr>
        <w:t>буц</w:t>
      </w:r>
      <w:proofErr w:type="spellEnd"/>
      <w:r w:rsidRPr="00036482">
        <w:rPr>
          <w:rFonts w:ascii="Cambria" w:hAnsi="Cambria"/>
          <w:sz w:val="28"/>
          <w:szCs w:val="28"/>
        </w:rPr>
        <w:t xml:space="preserve"> ю </w:t>
      </w:r>
      <w:proofErr w:type="spellStart"/>
      <w:r w:rsidRPr="00036482">
        <w:rPr>
          <w:rFonts w:ascii="Cambria" w:hAnsi="Cambria"/>
          <w:sz w:val="28"/>
          <w:szCs w:val="28"/>
        </w:rPr>
        <w:t>царна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яа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015192A7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-Мила </w:t>
      </w:r>
      <w:proofErr w:type="spellStart"/>
      <w:r w:rsidRPr="00036482">
        <w:rPr>
          <w:rFonts w:ascii="Cambria" w:hAnsi="Cambria"/>
          <w:sz w:val="28"/>
          <w:szCs w:val="28"/>
        </w:rPr>
        <w:t>ву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уьш</w:t>
      </w:r>
      <w:proofErr w:type="spellEnd"/>
      <w:r w:rsidRPr="00036482">
        <w:rPr>
          <w:rFonts w:ascii="Cambria" w:hAnsi="Cambria"/>
          <w:sz w:val="28"/>
          <w:szCs w:val="28"/>
        </w:rPr>
        <w:t xml:space="preserve"> 1алашдеш? Ц1е </w:t>
      </w:r>
      <w:proofErr w:type="spellStart"/>
      <w:r w:rsidRPr="00036482">
        <w:rPr>
          <w:rFonts w:ascii="Cambria" w:hAnsi="Cambria"/>
          <w:sz w:val="28"/>
          <w:szCs w:val="28"/>
        </w:rPr>
        <w:t>тилла</w:t>
      </w:r>
      <w:proofErr w:type="spellEnd"/>
      <w:r w:rsidRPr="00036482">
        <w:rPr>
          <w:rFonts w:ascii="Cambria" w:hAnsi="Cambria"/>
          <w:sz w:val="28"/>
          <w:szCs w:val="28"/>
        </w:rPr>
        <w:t xml:space="preserve">? (1имран </w:t>
      </w:r>
      <w:proofErr w:type="spellStart"/>
      <w:r w:rsidRPr="00036482">
        <w:rPr>
          <w:rFonts w:ascii="Cambria" w:hAnsi="Cambria"/>
          <w:sz w:val="28"/>
          <w:szCs w:val="28"/>
        </w:rPr>
        <w:t>ву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бежнаш</w:t>
      </w:r>
      <w:proofErr w:type="spellEnd"/>
      <w:r w:rsidRPr="00036482">
        <w:rPr>
          <w:rFonts w:ascii="Cambria" w:hAnsi="Cambria"/>
          <w:sz w:val="28"/>
          <w:szCs w:val="28"/>
        </w:rPr>
        <w:t xml:space="preserve"> 1алашдеш).</w:t>
      </w:r>
    </w:p>
    <w:p w14:paraId="3173BF33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</w:t>
      </w:r>
      <w:proofErr w:type="spellStart"/>
      <w:r w:rsidRPr="00036482">
        <w:rPr>
          <w:rFonts w:ascii="Cambria" w:hAnsi="Cambria"/>
          <w:sz w:val="28"/>
          <w:szCs w:val="28"/>
        </w:rPr>
        <w:t>Цо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уьш</w:t>
      </w:r>
      <w:proofErr w:type="spellEnd"/>
      <w:r w:rsidRPr="00036482">
        <w:rPr>
          <w:rFonts w:ascii="Cambria" w:hAnsi="Cambria"/>
          <w:sz w:val="28"/>
          <w:szCs w:val="28"/>
        </w:rPr>
        <w:t xml:space="preserve"> муха 1алашдо </w:t>
      </w:r>
      <w:proofErr w:type="spellStart"/>
      <w:r w:rsidRPr="00036482">
        <w:rPr>
          <w:rFonts w:ascii="Cambria" w:hAnsi="Cambria"/>
          <w:sz w:val="28"/>
          <w:szCs w:val="28"/>
        </w:rPr>
        <w:t>аьлла</w:t>
      </w:r>
      <w:proofErr w:type="spellEnd"/>
      <w:r w:rsidRPr="00036482">
        <w:rPr>
          <w:rFonts w:ascii="Cambria" w:hAnsi="Cambria"/>
          <w:sz w:val="28"/>
          <w:szCs w:val="28"/>
        </w:rPr>
        <w:t xml:space="preserve"> хетта </w:t>
      </w:r>
      <w:proofErr w:type="spellStart"/>
      <w:r w:rsidRPr="00036482">
        <w:rPr>
          <w:rFonts w:ascii="Cambria" w:hAnsi="Cambria"/>
          <w:sz w:val="28"/>
          <w:szCs w:val="28"/>
        </w:rPr>
        <w:t>шуна</w:t>
      </w:r>
      <w:proofErr w:type="spellEnd"/>
      <w:r w:rsidRPr="00036482">
        <w:rPr>
          <w:rFonts w:ascii="Cambria" w:hAnsi="Cambria"/>
          <w:sz w:val="28"/>
          <w:szCs w:val="28"/>
        </w:rPr>
        <w:t>? (</w:t>
      </w:r>
      <w:proofErr w:type="spellStart"/>
      <w:r w:rsidRPr="00036482">
        <w:rPr>
          <w:rFonts w:ascii="Cambria" w:hAnsi="Cambria"/>
          <w:sz w:val="28"/>
          <w:szCs w:val="28"/>
        </w:rPr>
        <w:t>Цо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уьш</w:t>
      </w:r>
      <w:proofErr w:type="spellEnd"/>
      <w:r w:rsidRPr="00036482">
        <w:rPr>
          <w:rFonts w:ascii="Cambria" w:hAnsi="Cambria"/>
          <w:sz w:val="28"/>
          <w:szCs w:val="28"/>
        </w:rPr>
        <w:t xml:space="preserve"> дика 1алашдо).</w:t>
      </w:r>
    </w:p>
    <w:p w14:paraId="407AD9A6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</w:t>
      </w:r>
      <w:proofErr w:type="spellStart"/>
      <w:r w:rsidRPr="00036482">
        <w:rPr>
          <w:rFonts w:ascii="Cambria" w:hAnsi="Cambria"/>
          <w:sz w:val="28"/>
          <w:szCs w:val="28"/>
        </w:rPr>
        <w:t>Цуьнца</w:t>
      </w:r>
      <w:proofErr w:type="spellEnd"/>
      <w:r w:rsidRPr="00036482">
        <w:rPr>
          <w:rFonts w:ascii="Cambria" w:hAnsi="Cambria"/>
          <w:sz w:val="28"/>
          <w:szCs w:val="28"/>
        </w:rPr>
        <w:t xml:space="preserve"> х1ун ю? Ц1е </w:t>
      </w:r>
      <w:proofErr w:type="spellStart"/>
      <w:r w:rsidRPr="00036482">
        <w:rPr>
          <w:rFonts w:ascii="Cambria" w:hAnsi="Cambria"/>
          <w:sz w:val="28"/>
          <w:szCs w:val="28"/>
        </w:rPr>
        <w:t>тилла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цунна</w:t>
      </w:r>
      <w:proofErr w:type="spellEnd"/>
      <w:r w:rsidRPr="00036482">
        <w:rPr>
          <w:rFonts w:ascii="Cambria" w:hAnsi="Cambria"/>
          <w:sz w:val="28"/>
          <w:szCs w:val="28"/>
        </w:rPr>
        <w:t>. (</w:t>
      </w:r>
      <w:proofErr w:type="spellStart"/>
      <w:r w:rsidRPr="00036482">
        <w:rPr>
          <w:rFonts w:ascii="Cambria" w:hAnsi="Cambria"/>
          <w:sz w:val="28"/>
          <w:szCs w:val="28"/>
        </w:rPr>
        <w:t>Цуьнца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Борзик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ду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43FC9DA4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-Стен г1о до 1имранна бажа 1алашбан? (</w:t>
      </w:r>
      <w:proofErr w:type="spellStart"/>
      <w:r w:rsidRPr="00036482">
        <w:rPr>
          <w:rFonts w:ascii="Cambria" w:hAnsi="Cambria"/>
          <w:sz w:val="28"/>
          <w:szCs w:val="28"/>
        </w:rPr>
        <w:t>Борзика</w:t>
      </w:r>
      <w:proofErr w:type="spellEnd"/>
      <w:r w:rsidRPr="00036482">
        <w:rPr>
          <w:rFonts w:ascii="Cambria" w:hAnsi="Cambria"/>
          <w:sz w:val="28"/>
          <w:szCs w:val="28"/>
        </w:rPr>
        <w:t xml:space="preserve"> г1о до 1имранна бажа 1алашбан).</w:t>
      </w:r>
    </w:p>
    <w:p w14:paraId="4D388720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-Х1ун ю 1имранан </w:t>
      </w:r>
      <w:proofErr w:type="spellStart"/>
      <w:r w:rsidRPr="00036482">
        <w:rPr>
          <w:rFonts w:ascii="Cambria" w:hAnsi="Cambria"/>
          <w:sz w:val="28"/>
          <w:szCs w:val="28"/>
        </w:rPr>
        <w:t>карахь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? (1имранан </w:t>
      </w:r>
      <w:proofErr w:type="spellStart"/>
      <w:r w:rsidRPr="00036482">
        <w:rPr>
          <w:rFonts w:ascii="Cambria" w:hAnsi="Cambria"/>
          <w:sz w:val="28"/>
          <w:szCs w:val="28"/>
        </w:rPr>
        <w:t>карахь</w:t>
      </w:r>
      <w:proofErr w:type="spellEnd"/>
      <w:r w:rsidRPr="00036482">
        <w:rPr>
          <w:rFonts w:ascii="Cambria" w:hAnsi="Cambria"/>
          <w:sz w:val="28"/>
          <w:szCs w:val="28"/>
        </w:rPr>
        <w:t xml:space="preserve"> книга ю).</w:t>
      </w:r>
    </w:p>
    <w:p w14:paraId="0CA4BBB5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>-</w:t>
      </w:r>
      <w:proofErr w:type="spellStart"/>
      <w:r w:rsidRPr="00036482">
        <w:rPr>
          <w:rFonts w:ascii="Cambria" w:hAnsi="Cambria"/>
          <w:sz w:val="28"/>
          <w:szCs w:val="28"/>
        </w:rPr>
        <w:t>Цо</w:t>
      </w:r>
      <w:proofErr w:type="spellEnd"/>
      <w:r w:rsidRPr="00036482">
        <w:rPr>
          <w:rFonts w:ascii="Cambria" w:hAnsi="Cambria"/>
          <w:sz w:val="28"/>
          <w:szCs w:val="28"/>
        </w:rPr>
        <w:t xml:space="preserve"> маца </w:t>
      </w:r>
      <w:proofErr w:type="spellStart"/>
      <w:r w:rsidRPr="00036482">
        <w:rPr>
          <w:rFonts w:ascii="Cambria" w:hAnsi="Cambria"/>
          <w:sz w:val="28"/>
          <w:szCs w:val="28"/>
        </w:rPr>
        <w:t>йоьшу</w:t>
      </w:r>
      <w:proofErr w:type="spellEnd"/>
      <w:r w:rsidRPr="00036482">
        <w:rPr>
          <w:rFonts w:ascii="Cambria" w:hAnsi="Cambria"/>
          <w:sz w:val="28"/>
          <w:szCs w:val="28"/>
        </w:rPr>
        <w:t xml:space="preserve"> и? (</w:t>
      </w:r>
      <w:proofErr w:type="spellStart"/>
      <w:r w:rsidRPr="00036482">
        <w:rPr>
          <w:rFonts w:ascii="Cambria" w:hAnsi="Cambria"/>
          <w:sz w:val="28"/>
          <w:szCs w:val="28"/>
        </w:rPr>
        <w:t>Цо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ша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мокъа</w:t>
      </w:r>
      <w:proofErr w:type="spellEnd"/>
      <w:r w:rsidRPr="00036482">
        <w:rPr>
          <w:rFonts w:ascii="Cambria" w:hAnsi="Cambria"/>
          <w:sz w:val="28"/>
          <w:szCs w:val="28"/>
        </w:rPr>
        <w:t xml:space="preserve"> </w:t>
      </w:r>
      <w:proofErr w:type="spellStart"/>
      <w:r w:rsidRPr="00036482">
        <w:rPr>
          <w:rFonts w:ascii="Cambria" w:hAnsi="Cambria"/>
          <w:sz w:val="28"/>
          <w:szCs w:val="28"/>
        </w:rPr>
        <w:t>ваьлча</w:t>
      </w:r>
      <w:proofErr w:type="spellEnd"/>
      <w:r w:rsidRPr="00036482">
        <w:rPr>
          <w:rFonts w:ascii="Cambria" w:hAnsi="Cambria"/>
          <w:sz w:val="28"/>
          <w:szCs w:val="28"/>
        </w:rPr>
        <w:t xml:space="preserve"> книга </w:t>
      </w:r>
      <w:proofErr w:type="spellStart"/>
      <w:r w:rsidRPr="00036482">
        <w:rPr>
          <w:rFonts w:ascii="Cambria" w:hAnsi="Cambria"/>
          <w:sz w:val="28"/>
          <w:szCs w:val="28"/>
        </w:rPr>
        <w:t>йоьшу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26C1C381" w14:textId="77777777" w:rsidR="00010B62" w:rsidRPr="00036482" w:rsidRDefault="00010B62" w:rsidP="00010B62">
      <w:pPr>
        <w:rPr>
          <w:rFonts w:ascii="Cambria" w:hAnsi="Cambria"/>
          <w:sz w:val="28"/>
          <w:szCs w:val="28"/>
        </w:rPr>
      </w:pPr>
      <w:r w:rsidRPr="00036482">
        <w:rPr>
          <w:rFonts w:ascii="Cambria" w:hAnsi="Cambria"/>
          <w:sz w:val="28"/>
          <w:szCs w:val="28"/>
        </w:rPr>
        <w:t xml:space="preserve">-Муха к1ант </w:t>
      </w:r>
      <w:proofErr w:type="spellStart"/>
      <w:r w:rsidRPr="00036482">
        <w:rPr>
          <w:rFonts w:ascii="Cambria" w:hAnsi="Cambria"/>
          <w:sz w:val="28"/>
          <w:szCs w:val="28"/>
        </w:rPr>
        <w:t>ву</w:t>
      </w:r>
      <w:proofErr w:type="spellEnd"/>
      <w:r w:rsidRPr="00036482">
        <w:rPr>
          <w:rFonts w:ascii="Cambria" w:hAnsi="Cambria"/>
          <w:sz w:val="28"/>
          <w:szCs w:val="28"/>
        </w:rPr>
        <w:t xml:space="preserve"> 1имран? (1имран дика к1ант </w:t>
      </w:r>
      <w:proofErr w:type="spellStart"/>
      <w:r w:rsidRPr="00036482">
        <w:rPr>
          <w:rFonts w:ascii="Cambria" w:hAnsi="Cambria"/>
          <w:sz w:val="28"/>
          <w:szCs w:val="28"/>
        </w:rPr>
        <w:t>ву</w:t>
      </w:r>
      <w:proofErr w:type="spellEnd"/>
      <w:r w:rsidRPr="00036482">
        <w:rPr>
          <w:rFonts w:ascii="Cambria" w:hAnsi="Cambria"/>
          <w:sz w:val="28"/>
          <w:szCs w:val="28"/>
        </w:rPr>
        <w:t>).</w:t>
      </w:r>
    </w:p>
    <w:p w14:paraId="727600E7" w14:textId="77777777" w:rsidR="00010B62" w:rsidRDefault="00010B62" w:rsidP="00010B62">
      <w:pPr>
        <w:rPr>
          <w:rFonts w:ascii="Times New Roman" w:hAnsi="Times New Roman"/>
          <w:sz w:val="28"/>
          <w:szCs w:val="28"/>
        </w:rPr>
      </w:pPr>
      <w:r w:rsidRPr="00B335C2">
        <w:rPr>
          <w:rFonts w:ascii="Times New Roman" w:hAnsi="Times New Roman"/>
          <w:sz w:val="28"/>
          <w:szCs w:val="28"/>
        </w:rPr>
        <w:t>-</w:t>
      </w:r>
      <w:proofErr w:type="spellStart"/>
      <w:r w:rsidRPr="00B335C2">
        <w:rPr>
          <w:rFonts w:ascii="Times New Roman" w:hAnsi="Times New Roman"/>
          <w:sz w:val="28"/>
          <w:szCs w:val="28"/>
        </w:rPr>
        <w:t>Цо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5C2">
        <w:rPr>
          <w:rFonts w:ascii="Times New Roman" w:hAnsi="Times New Roman"/>
          <w:sz w:val="28"/>
          <w:szCs w:val="28"/>
        </w:rPr>
        <w:t>школехь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муха </w:t>
      </w:r>
      <w:proofErr w:type="spellStart"/>
      <w:r w:rsidRPr="00B335C2">
        <w:rPr>
          <w:rFonts w:ascii="Times New Roman" w:hAnsi="Times New Roman"/>
          <w:sz w:val="28"/>
          <w:szCs w:val="28"/>
        </w:rPr>
        <w:t>доьшу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5C2">
        <w:rPr>
          <w:rFonts w:ascii="Times New Roman" w:hAnsi="Times New Roman"/>
          <w:sz w:val="28"/>
          <w:szCs w:val="28"/>
        </w:rPr>
        <w:t>аьлла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5C2">
        <w:rPr>
          <w:rFonts w:ascii="Times New Roman" w:hAnsi="Times New Roman"/>
          <w:sz w:val="28"/>
          <w:szCs w:val="28"/>
        </w:rPr>
        <w:t>хета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5C2">
        <w:rPr>
          <w:rFonts w:ascii="Times New Roman" w:hAnsi="Times New Roman"/>
          <w:sz w:val="28"/>
          <w:szCs w:val="28"/>
        </w:rPr>
        <w:t>шуна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? (1имрана </w:t>
      </w:r>
      <w:proofErr w:type="spellStart"/>
      <w:r w:rsidRPr="00B335C2">
        <w:rPr>
          <w:rFonts w:ascii="Times New Roman" w:hAnsi="Times New Roman"/>
          <w:sz w:val="28"/>
          <w:szCs w:val="28"/>
        </w:rPr>
        <w:t>школехь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35C2">
        <w:rPr>
          <w:rFonts w:ascii="Times New Roman" w:hAnsi="Times New Roman"/>
          <w:sz w:val="28"/>
          <w:szCs w:val="28"/>
        </w:rPr>
        <w:t>доьшу</w:t>
      </w:r>
      <w:proofErr w:type="spellEnd"/>
      <w:r w:rsidRPr="00B335C2">
        <w:rPr>
          <w:rFonts w:ascii="Times New Roman" w:hAnsi="Times New Roman"/>
          <w:sz w:val="28"/>
          <w:szCs w:val="28"/>
        </w:rPr>
        <w:t xml:space="preserve"> дика).</w:t>
      </w:r>
    </w:p>
    <w:p w14:paraId="340DA457" w14:textId="77777777" w:rsidR="00010B62" w:rsidRDefault="00010B62" w:rsidP="00010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spellStart"/>
      <w:r w:rsidRPr="00E134A6">
        <w:rPr>
          <w:rFonts w:ascii="Times New Roman" w:hAnsi="Times New Roman"/>
          <w:b/>
          <w:color w:val="000000"/>
          <w:sz w:val="28"/>
          <w:szCs w:val="28"/>
        </w:rPr>
        <w:t>Сочиненин</w:t>
      </w:r>
      <w:proofErr w:type="spellEnd"/>
      <w:r w:rsidRPr="00E134A6">
        <w:rPr>
          <w:rFonts w:ascii="Times New Roman" w:hAnsi="Times New Roman"/>
          <w:b/>
          <w:color w:val="000000"/>
          <w:sz w:val="28"/>
          <w:szCs w:val="28"/>
        </w:rPr>
        <w:t xml:space="preserve"> х1оттам </w:t>
      </w:r>
      <w:proofErr w:type="spellStart"/>
      <w:r w:rsidRPr="00E134A6">
        <w:rPr>
          <w:rFonts w:ascii="Times New Roman" w:hAnsi="Times New Roman"/>
          <w:b/>
          <w:color w:val="000000"/>
          <w:sz w:val="28"/>
          <w:szCs w:val="28"/>
        </w:rPr>
        <w:t>билгалбаккхар</w:t>
      </w:r>
      <w:proofErr w:type="spellEnd"/>
      <w:r w:rsidRPr="00E134A6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0A667234" w14:textId="77777777" w:rsidR="00010B62" w:rsidRPr="00B335C2" w:rsidRDefault="00010B62" w:rsidP="00010B62">
      <w:pPr>
        <w:pStyle w:val="22"/>
        <w:ind w:left="0"/>
        <w:rPr>
          <w:rFonts w:ascii="Cambria" w:hAnsi="Cambria"/>
          <w:b/>
          <w:sz w:val="28"/>
          <w:szCs w:val="28"/>
        </w:rPr>
      </w:pPr>
      <w:r w:rsidRPr="00B335C2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B335C2">
        <w:rPr>
          <w:rFonts w:ascii="Cambria" w:hAnsi="Cambria"/>
          <w:b/>
          <w:sz w:val="28"/>
          <w:szCs w:val="28"/>
        </w:rPr>
        <w:t>Уьн</w:t>
      </w:r>
      <w:proofErr w:type="spellEnd"/>
      <w:r w:rsidRPr="00B335C2">
        <w:rPr>
          <w:rFonts w:ascii="Cambria" w:hAnsi="Cambria"/>
          <w:b/>
          <w:sz w:val="28"/>
          <w:szCs w:val="28"/>
        </w:rPr>
        <w:t xml:space="preserve"> т1е д1аязйо </w:t>
      </w:r>
      <w:proofErr w:type="spellStart"/>
      <w:r w:rsidRPr="00B335C2">
        <w:rPr>
          <w:rFonts w:ascii="Cambria" w:hAnsi="Cambria"/>
          <w:b/>
          <w:sz w:val="28"/>
          <w:szCs w:val="28"/>
        </w:rPr>
        <w:t>хьехархочо</w:t>
      </w:r>
      <w:proofErr w:type="spellEnd"/>
      <w:r w:rsidRPr="00B335C2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B335C2">
        <w:rPr>
          <w:rFonts w:ascii="Cambria" w:hAnsi="Cambria"/>
          <w:b/>
          <w:sz w:val="28"/>
          <w:szCs w:val="28"/>
        </w:rPr>
        <w:t>кийча</w:t>
      </w:r>
      <w:proofErr w:type="spellEnd"/>
      <w:r w:rsidRPr="00B335C2">
        <w:rPr>
          <w:rFonts w:ascii="Cambria" w:hAnsi="Cambria"/>
          <w:b/>
          <w:sz w:val="28"/>
          <w:szCs w:val="28"/>
        </w:rPr>
        <w:t xml:space="preserve"> план)</w:t>
      </w:r>
    </w:p>
    <w:p w14:paraId="1737EB24" w14:textId="77777777" w:rsidR="00010B62" w:rsidRPr="00525383" w:rsidRDefault="00010B62" w:rsidP="00010B62">
      <w:pPr>
        <w:pStyle w:val="22"/>
        <w:numPr>
          <w:ilvl w:val="0"/>
          <w:numId w:val="104"/>
        </w:numPr>
        <w:rPr>
          <w:rFonts w:ascii="Cambria" w:hAnsi="Cambria"/>
          <w:b/>
          <w:i/>
          <w:sz w:val="28"/>
          <w:szCs w:val="28"/>
        </w:rPr>
      </w:pPr>
      <w:proofErr w:type="spellStart"/>
      <w:r w:rsidRPr="00525383">
        <w:rPr>
          <w:rFonts w:ascii="Cambria" w:hAnsi="Cambria"/>
          <w:b/>
          <w:i/>
          <w:sz w:val="28"/>
          <w:szCs w:val="28"/>
        </w:rPr>
        <w:t>Аьхкенан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 xml:space="preserve"> де.</w:t>
      </w:r>
    </w:p>
    <w:p w14:paraId="57448B09" w14:textId="77777777" w:rsidR="00010B62" w:rsidRPr="00525383" w:rsidRDefault="00010B62" w:rsidP="00010B62">
      <w:pPr>
        <w:pStyle w:val="22"/>
        <w:numPr>
          <w:ilvl w:val="0"/>
          <w:numId w:val="104"/>
        </w:numPr>
        <w:rPr>
          <w:rFonts w:ascii="Cambria" w:hAnsi="Cambria"/>
          <w:b/>
          <w:i/>
          <w:sz w:val="28"/>
          <w:szCs w:val="28"/>
        </w:rPr>
      </w:pPr>
      <w:proofErr w:type="spellStart"/>
      <w:r w:rsidRPr="00525383">
        <w:rPr>
          <w:rFonts w:ascii="Cambria" w:hAnsi="Cambria"/>
          <w:b/>
          <w:i/>
          <w:sz w:val="28"/>
          <w:szCs w:val="28"/>
        </w:rPr>
        <w:t>Бажа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 xml:space="preserve"> </w:t>
      </w:r>
      <w:proofErr w:type="spellStart"/>
      <w:r w:rsidRPr="00525383">
        <w:rPr>
          <w:rFonts w:ascii="Cambria" w:hAnsi="Cambria"/>
          <w:b/>
          <w:i/>
          <w:sz w:val="28"/>
          <w:szCs w:val="28"/>
        </w:rPr>
        <w:t>ломахь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 xml:space="preserve"> </w:t>
      </w:r>
      <w:proofErr w:type="spellStart"/>
      <w:r w:rsidRPr="00525383">
        <w:rPr>
          <w:rFonts w:ascii="Cambria" w:hAnsi="Cambria"/>
          <w:b/>
          <w:i/>
          <w:sz w:val="28"/>
          <w:szCs w:val="28"/>
        </w:rPr>
        <w:t>бу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>.</w:t>
      </w:r>
    </w:p>
    <w:p w14:paraId="7B96B2A1" w14:textId="77777777" w:rsidR="00010B62" w:rsidRPr="00525383" w:rsidRDefault="00010B62" w:rsidP="00010B62">
      <w:pPr>
        <w:pStyle w:val="22"/>
        <w:numPr>
          <w:ilvl w:val="0"/>
          <w:numId w:val="104"/>
        </w:numPr>
        <w:rPr>
          <w:rFonts w:ascii="Cambria" w:hAnsi="Cambria"/>
          <w:b/>
          <w:i/>
          <w:sz w:val="28"/>
          <w:szCs w:val="28"/>
        </w:rPr>
      </w:pPr>
      <w:r w:rsidRPr="00525383">
        <w:rPr>
          <w:rFonts w:ascii="Cambria" w:hAnsi="Cambria"/>
          <w:b/>
          <w:i/>
          <w:sz w:val="28"/>
          <w:szCs w:val="28"/>
        </w:rPr>
        <w:t xml:space="preserve">1имран бежа1у </w:t>
      </w:r>
      <w:proofErr w:type="spellStart"/>
      <w:r w:rsidRPr="00525383">
        <w:rPr>
          <w:rFonts w:ascii="Cambria" w:hAnsi="Cambria"/>
          <w:b/>
          <w:i/>
          <w:sz w:val="28"/>
          <w:szCs w:val="28"/>
        </w:rPr>
        <w:t>ву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>.</w:t>
      </w:r>
    </w:p>
    <w:p w14:paraId="5F4FCCF0" w14:textId="77777777" w:rsidR="00010B62" w:rsidRPr="00525383" w:rsidRDefault="00010B62" w:rsidP="00010B62">
      <w:pPr>
        <w:pStyle w:val="22"/>
        <w:numPr>
          <w:ilvl w:val="0"/>
          <w:numId w:val="104"/>
        </w:numPr>
        <w:rPr>
          <w:rFonts w:ascii="Cambria" w:hAnsi="Cambria"/>
          <w:b/>
          <w:i/>
          <w:sz w:val="28"/>
          <w:szCs w:val="28"/>
        </w:rPr>
      </w:pPr>
      <w:r w:rsidRPr="00525383">
        <w:rPr>
          <w:rFonts w:ascii="Cambria" w:hAnsi="Cambria"/>
          <w:b/>
          <w:i/>
          <w:sz w:val="28"/>
          <w:szCs w:val="28"/>
        </w:rPr>
        <w:t xml:space="preserve">1имран дика </w:t>
      </w:r>
      <w:proofErr w:type="spellStart"/>
      <w:r w:rsidRPr="00525383">
        <w:rPr>
          <w:rFonts w:ascii="Cambria" w:hAnsi="Cambria"/>
          <w:b/>
          <w:i/>
          <w:sz w:val="28"/>
          <w:szCs w:val="28"/>
        </w:rPr>
        <w:t>дешархо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 xml:space="preserve"> </w:t>
      </w:r>
      <w:proofErr w:type="spellStart"/>
      <w:r w:rsidRPr="00525383">
        <w:rPr>
          <w:rFonts w:ascii="Cambria" w:hAnsi="Cambria"/>
          <w:b/>
          <w:i/>
          <w:sz w:val="28"/>
          <w:szCs w:val="28"/>
        </w:rPr>
        <w:t>ву</w:t>
      </w:r>
      <w:proofErr w:type="spellEnd"/>
      <w:r w:rsidRPr="00525383">
        <w:rPr>
          <w:rFonts w:ascii="Cambria" w:hAnsi="Cambria"/>
          <w:b/>
          <w:i/>
          <w:sz w:val="28"/>
          <w:szCs w:val="28"/>
        </w:rPr>
        <w:t>.</w:t>
      </w:r>
    </w:p>
    <w:p w14:paraId="56738DD3" w14:textId="05D2B025" w:rsidR="00010B62" w:rsidRPr="00010B62" w:rsidRDefault="00010B62" w:rsidP="00010B62">
      <w:pPr>
        <w:rPr>
          <w:rFonts w:ascii="Cambria" w:hAnsi="Cambria"/>
          <w:sz w:val="28"/>
          <w:szCs w:val="28"/>
        </w:rPr>
      </w:pPr>
    </w:p>
    <w:p w14:paraId="2A14C5E0" w14:textId="77777777" w:rsidR="00010B62" w:rsidRDefault="00010B62" w:rsidP="00010B62"/>
    <w:p w14:paraId="17C37C96" w14:textId="77777777" w:rsidR="00010B62" w:rsidRDefault="00010B62" w:rsidP="009C7F76">
      <w:pPr>
        <w:rPr>
          <w:rFonts w:ascii="Times New Roman" w:hAnsi="Times New Roman" w:cs="Times New Roman"/>
          <w:b/>
          <w:sz w:val="32"/>
          <w:szCs w:val="32"/>
        </w:rPr>
      </w:pPr>
    </w:p>
    <w:p w14:paraId="2DD81A77" w14:textId="77777777" w:rsidR="00010B62" w:rsidRDefault="00010B62" w:rsidP="009C7F76">
      <w:pPr>
        <w:rPr>
          <w:rFonts w:ascii="Times New Roman" w:hAnsi="Times New Roman" w:cs="Times New Roman"/>
          <w:b/>
          <w:sz w:val="32"/>
          <w:szCs w:val="32"/>
        </w:rPr>
      </w:pPr>
    </w:p>
    <w:p w14:paraId="08F784B9" w14:textId="525F0436" w:rsidR="00876E6B" w:rsidRPr="00C84BAB" w:rsidRDefault="00876E6B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proofErr w:type="spellStart"/>
      <w:r w:rsidRPr="00876E6B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Талламан</w:t>
      </w:r>
      <w:proofErr w:type="spellEnd"/>
      <w:r w:rsidRPr="00876E6B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диктант «</w:t>
      </w:r>
      <w:proofErr w:type="spellStart"/>
      <w:r w:rsidRPr="00876E6B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Хасбешахь</w:t>
      </w:r>
      <w:proofErr w:type="spellEnd"/>
      <w:r w:rsidRPr="00876E6B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»</w:t>
      </w:r>
    </w:p>
    <w:p w14:paraId="1AAB55E5" w14:textId="77777777" w:rsidR="008A2D79" w:rsidRDefault="008A2D79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14:paraId="3A0AFDDF" w14:textId="77777777" w:rsidR="008A2D79" w:rsidRDefault="008A2D79" w:rsidP="008A2D79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  <w:r w:rsidRPr="00696FAE">
        <w:rPr>
          <w:b/>
          <w:bCs/>
          <w:color w:val="000000"/>
          <w:sz w:val="32"/>
          <w:szCs w:val="32"/>
          <w:shd w:val="clear" w:color="auto" w:fill="FFFFFF"/>
        </w:rPr>
        <w:t>1алашо:</w:t>
      </w:r>
      <w:r w:rsidRPr="00696FAE">
        <w:rPr>
          <w:color w:val="000000"/>
          <w:sz w:val="32"/>
          <w:szCs w:val="32"/>
          <w:shd w:val="clear" w:color="auto" w:fill="FFFFFF"/>
        </w:rPr>
        <w:t> </w:t>
      </w:r>
      <w:proofErr w:type="spellStart"/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Предложенех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дешнийн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цхьанакхетарех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болу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хаамаш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.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Нийса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дешнаш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язъян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696FAE">
        <w:rPr>
          <w:color w:val="000000"/>
          <w:sz w:val="32"/>
          <w:szCs w:val="32"/>
          <w:shd w:val="clear" w:color="auto" w:fill="FFFFFF"/>
        </w:rPr>
        <w:t>а ,</w:t>
      </w:r>
      <w:proofErr w:type="gramEnd"/>
      <w:r w:rsidRPr="00696FAE">
        <w:rPr>
          <w:color w:val="000000"/>
          <w:sz w:val="32"/>
          <w:szCs w:val="32"/>
          <w:shd w:val="clear" w:color="auto" w:fill="FFFFFF"/>
        </w:rPr>
        <w:t xml:space="preserve"> ала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харр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96FAE">
        <w:rPr>
          <w:color w:val="000000"/>
          <w:sz w:val="32"/>
          <w:szCs w:val="32"/>
          <w:shd w:val="clear" w:color="auto" w:fill="FFFFFF"/>
        </w:rPr>
        <w:t>таллар</w:t>
      </w:r>
      <w:proofErr w:type="spellEnd"/>
      <w:r w:rsidRPr="00696FAE">
        <w:rPr>
          <w:color w:val="000000"/>
          <w:sz w:val="32"/>
          <w:szCs w:val="32"/>
          <w:shd w:val="clear" w:color="auto" w:fill="FFFFFF"/>
        </w:rPr>
        <w:t>.</w:t>
      </w:r>
    </w:p>
    <w:p w14:paraId="52BA1905" w14:textId="77777777" w:rsidR="008A2D79" w:rsidRDefault="008A2D79" w:rsidP="008A2D79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sz w:val="32"/>
          <w:szCs w:val="32"/>
          <w:shd w:val="clear" w:color="auto" w:fill="FFFFFF"/>
        </w:rPr>
      </w:pPr>
    </w:p>
    <w:p w14:paraId="485EB9D2" w14:textId="77777777" w:rsidR="00876E6B" w:rsidRDefault="008A2D79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E3124F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Хасбешахь</w:t>
      </w:r>
      <w:proofErr w:type="spellEnd"/>
    </w:p>
    <w:p w14:paraId="750B816E" w14:textId="77777777" w:rsidR="008A2D79" w:rsidRPr="00C84BAB" w:rsidRDefault="008A2D79" w:rsidP="00876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14:paraId="5571587D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A2D79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   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Хасбеша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дахара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бераш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.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Цигахьбелхаш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бира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proofErr w:type="gram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цара.Цхьаболчара</w:t>
      </w:r>
      <w:proofErr w:type="spellEnd"/>
      <w:proofErr w:type="gramEnd"/>
    </w:p>
    <w:p w14:paraId="785C9317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хасстоьмашна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асар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proofErr w:type="gram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дира,вукхара</w:t>
      </w:r>
      <w:proofErr w:type="spellEnd"/>
      <w:proofErr w:type="gram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хи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диллира.Дукха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хасстоьмаш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гулбийрбу</w:t>
      </w:r>
      <w:proofErr w:type="spellEnd"/>
    </w:p>
    <w:p w14:paraId="1283D7D6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хасбешара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.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Цигахь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йийна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дика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кхуьуш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ю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копастанаш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а, ж1онкаш </w:t>
      </w:r>
      <w:proofErr w:type="spellStart"/>
      <w:proofErr w:type="gram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а,наьрсаш</w:t>
      </w:r>
      <w:proofErr w:type="spellEnd"/>
      <w:proofErr w:type="gram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а.</w:t>
      </w:r>
    </w:p>
    <w:p w14:paraId="66FBF798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   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Муьлхачу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хасстоьмана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хи маца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дилла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деза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proofErr w:type="gram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а,молханаш</w:t>
      </w:r>
      <w:proofErr w:type="spellEnd"/>
      <w:proofErr w:type="gram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муьлханаш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тоха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деза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</w:t>
      </w:r>
    </w:p>
    <w:p w14:paraId="6B566DAA" w14:textId="77777777" w:rsid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хьоьху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агрономо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берашна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.</w:t>
      </w:r>
    </w:p>
    <w:p w14:paraId="6DB9FEBA" w14:textId="77777777" w:rsidR="008A2D79" w:rsidRPr="00876E6B" w:rsidRDefault="008A2D79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</w:p>
    <w:p w14:paraId="136E1C09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76E6B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Грамматически т1едилларш</w:t>
      </w:r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.</w:t>
      </w:r>
    </w:p>
    <w:p w14:paraId="02363F7E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1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Хьалхарчу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предложенехь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билгалъяха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коьрта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меженаш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,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дешнашна</w:t>
      </w:r>
      <w:proofErr w:type="spellEnd"/>
    </w:p>
    <w:p w14:paraId="762E7D6B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т1ехула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къамелан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дакъош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билгалдаха</w:t>
      </w:r>
      <w:proofErr w:type="spellEnd"/>
    </w:p>
    <w:p w14:paraId="708E5800" w14:textId="77777777" w:rsidR="00876E6B" w:rsidRPr="00876E6B" w:rsidRDefault="00876E6B" w:rsidP="008A2D7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2 Текста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юкъара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схьаязде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цхьаллин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а,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дуккхаллин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а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терахьера</w:t>
      </w:r>
      <w:proofErr w:type="spellEnd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proofErr w:type="spellStart"/>
      <w:r w:rsidRPr="00876E6B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кхоккха</w:t>
      </w:r>
      <w:proofErr w:type="spellEnd"/>
    </w:p>
    <w:p w14:paraId="1FD2D896" w14:textId="77777777" w:rsidR="00086BE2" w:rsidRPr="00876E6B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32"/>
          <w:szCs w:val="32"/>
        </w:rPr>
      </w:pPr>
    </w:p>
    <w:p w14:paraId="76CBAB36" w14:textId="77777777" w:rsidR="00086BE2" w:rsidRPr="00876E6B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32"/>
          <w:szCs w:val="32"/>
        </w:rPr>
      </w:pPr>
    </w:p>
    <w:p w14:paraId="7E7423B6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488AE8F0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141727B7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575B59DE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669370F0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4160987B" w14:textId="77777777" w:rsidR="00086BE2" w:rsidRDefault="00086BE2" w:rsidP="008A2D79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14:paraId="31C672BD" w14:textId="77777777" w:rsidR="00086BE2" w:rsidRDefault="00086BE2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252C7E26" w14:textId="77777777" w:rsidR="00B041FE" w:rsidRDefault="00B041FE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36F04834" w14:textId="77777777" w:rsidR="00B041FE" w:rsidRDefault="00B041FE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3B0EC8E9" w14:textId="77777777" w:rsidR="00B041FE" w:rsidRDefault="00B041FE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413E5A34" w14:textId="77777777" w:rsidR="00B041FE" w:rsidRDefault="00B041FE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10174247" w14:textId="77777777" w:rsidR="00B041FE" w:rsidRDefault="00B041FE" w:rsidP="00FA65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14:paraId="675658E9" w14:textId="77777777" w:rsidR="00B041FE" w:rsidRDefault="00B041FE" w:rsidP="00F75531">
      <w:pPr>
        <w:pStyle w:val="a6"/>
        <w:spacing w:before="0" w:beforeAutospacing="0" w:after="0" w:afterAutospacing="0"/>
        <w:rPr>
          <w:sz w:val="28"/>
          <w:szCs w:val="28"/>
        </w:rPr>
      </w:pPr>
    </w:p>
    <w:sectPr w:rsidR="00B041FE" w:rsidSect="002E6E75">
      <w:pgSz w:w="11906" w:h="16838"/>
      <w:pgMar w:top="567" w:right="849" w:bottom="567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2713A7"/>
    <w:multiLevelType w:val="hybridMultilevel"/>
    <w:tmpl w:val="9F90CCFC"/>
    <w:lvl w:ilvl="0" w:tplc="8E76DB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0975FF7"/>
    <w:multiLevelType w:val="hybridMultilevel"/>
    <w:tmpl w:val="C2FA9DDE"/>
    <w:lvl w:ilvl="0" w:tplc="FF7612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01A71161"/>
    <w:multiLevelType w:val="hybridMultilevel"/>
    <w:tmpl w:val="3A042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B6721E"/>
    <w:multiLevelType w:val="hybridMultilevel"/>
    <w:tmpl w:val="22880A1E"/>
    <w:lvl w:ilvl="0" w:tplc="6E3ECE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056A5772"/>
    <w:multiLevelType w:val="hybridMultilevel"/>
    <w:tmpl w:val="2DCE7F2A"/>
    <w:lvl w:ilvl="0" w:tplc="B9D817D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05CC1498"/>
    <w:multiLevelType w:val="multilevel"/>
    <w:tmpl w:val="6C208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60066B5"/>
    <w:multiLevelType w:val="hybridMultilevel"/>
    <w:tmpl w:val="FBF825D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15086A"/>
    <w:multiLevelType w:val="hybridMultilevel"/>
    <w:tmpl w:val="A1C21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B770D"/>
    <w:multiLevelType w:val="hybridMultilevel"/>
    <w:tmpl w:val="F034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50588"/>
    <w:multiLevelType w:val="hybridMultilevel"/>
    <w:tmpl w:val="24148282"/>
    <w:lvl w:ilvl="0" w:tplc="78E8EB30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0D2A237A"/>
    <w:multiLevelType w:val="hybridMultilevel"/>
    <w:tmpl w:val="F6129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AE0D36"/>
    <w:multiLevelType w:val="hybridMultilevel"/>
    <w:tmpl w:val="2506D242"/>
    <w:lvl w:ilvl="0" w:tplc="275A112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 w15:restartNumberingAfterBreak="0">
    <w:nsid w:val="0E312EED"/>
    <w:multiLevelType w:val="hybridMultilevel"/>
    <w:tmpl w:val="76F29B34"/>
    <w:lvl w:ilvl="0" w:tplc="B72487E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0F8232D4"/>
    <w:multiLevelType w:val="hybridMultilevel"/>
    <w:tmpl w:val="8E7CA35A"/>
    <w:lvl w:ilvl="0" w:tplc="DD0E179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124B0D39"/>
    <w:multiLevelType w:val="hybridMultilevel"/>
    <w:tmpl w:val="7DAA5D42"/>
    <w:lvl w:ilvl="0" w:tplc="5030CA8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6" w15:restartNumberingAfterBreak="0">
    <w:nsid w:val="13097CBB"/>
    <w:multiLevelType w:val="multilevel"/>
    <w:tmpl w:val="F3D26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3106FD3"/>
    <w:multiLevelType w:val="hybridMultilevel"/>
    <w:tmpl w:val="137E3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E5841"/>
    <w:multiLevelType w:val="hybridMultilevel"/>
    <w:tmpl w:val="4FAE2D2E"/>
    <w:lvl w:ilvl="0" w:tplc="2F94B09E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146B0DA1"/>
    <w:multiLevelType w:val="hybridMultilevel"/>
    <w:tmpl w:val="74D695AA"/>
    <w:lvl w:ilvl="0" w:tplc="CE1231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149958B1"/>
    <w:multiLevelType w:val="multilevel"/>
    <w:tmpl w:val="7C2A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C33373"/>
    <w:multiLevelType w:val="hybridMultilevel"/>
    <w:tmpl w:val="50148106"/>
    <w:lvl w:ilvl="0" w:tplc="A1EEB20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15E93FE2"/>
    <w:multiLevelType w:val="hybridMultilevel"/>
    <w:tmpl w:val="2C6A5FC2"/>
    <w:lvl w:ilvl="0" w:tplc="645EC86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1B275BBC"/>
    <w:multiLevelType w:val="hybridMultilevel"/>
    <w:tmpl w:val="06DC8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017CDF"/>
    <w:multiLevelType w:val="hybridMultilevel"/>
    <w:tmpl w:val="8286E4D8"/>
    <w:lvl w:ilvl="0" w:tplc="9BA48B0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 w15:restartNumberingAfterBreak="0">
    <w:nsid w:val="2006409D"/>
    <w:multiLevelType w:val="multilevel"/>
    <w:tmpl w:val="3336F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076895"/>
    <w:multiLevelType w:val="hybridMultilevel"/>
    <w:tmpl w:val="EF2045B4"/>
    <w:lvl w:ilvl="0" w:tplc="5622E364">
      <w:start w:val="1"/>
      <w:numFmt w:val="upperRoman"/>
      <w:lvlText w:val="%1."/>
      <w:lvlJc w:val="left"/>
      <w:pPr>
        <w:ind w:left="1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A8036E">
      <w:start w:val="1"/>
      <w:numFmt w:val="decimal"/>
      <w:lvlText w:val="%2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8A3D2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CBEB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002F1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0E6AD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96D48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A81FA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8C6C8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39D7E5E"/>
    <w:multiLevelType w:val="hybridMultilevel"/>
    <w:tmpl w:val="230C0122"/>
    <w:lvl w:ilvl="0" w:tplc="497C927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0" w15:restartNumberingAfterBreak="0">
    <w:nsid w:val="25F974B9"/>
    <w:multiLevelType w:val="hybridMultilevel"/>
    <w:tmpl w:val="45D432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CD3F29"/>
    <w:multiLevelType w:val="multilevel"/>
    <w:tmpl w:val="A27CFD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ADA38BA"/>
    <w:multiLevelType w:val="multilevel"/>
    <w:tmpl w:val="0914908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2BDF33AF"/>
    <w:multiLevelType w:val="hybridMultilevel"/>
    <w:tmpl w:val="6E4CC5AA"/>
    <w:lvl w:ilvl="0" w:tplc="D88C11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 w15:restartNumberingAfterBreak="0">
    <w:nsid w:val="2D5E3765"/>
    <w:multiLevelType w:val="hybridMultilevel"/>
    <w:tmpl w:val="C574B058"/>
    <w:lvl w:ilvl="0" w:tplc="81529D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6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FEC357B"/>
    <w:multiLevelType w:val="hybridMultilevel"/>
    <w:tmpl w:val="E9F2A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1723AB"/>
    <w:multiLevelType w:val="hybridMultilevel"/>
    <w:tmpl w:val="58C4BE2E"/>
    <w:lvl w:ilvl="0" w:tplc="540261E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9" w15:restartNumberingAfterBreak="0">
    <w:nsid w:val="302D7507"/>
    <w:multiLevelType w:val="hybridMultilevel"/>
    <w:tmpl w:val="C002C766"/>
    <w:lvl w:ilvl="0" w:tplc="2AF8F07A">
      <w:start w:val="2"/>
      <w:numFmt w:val="decimal"/>
      <w:lvlText w:val="%1.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C0BA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B0B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64A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09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2019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664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AD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30D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4432447"/>
    <w:multiLevelType w:val="hybridMultilevel"/>
    <w:tmpl w:val="718CA57A"/>
    <w:lvl w:ilvl="0" w:tplc="C82CFD3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1" w15:restartNumberingAfterBreak="0">
    <w:nsid w:val="37655244"/>
    <w:multiLevelType w:val="hybridMultilevel"/>
    <w:tmpl w:val="B1DE032C"/>
    <w:lvl w:ilvl="0" w:tplc="12F2496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2" w15:restartNumberingAfterBreak="0">
    <w:nsid w:val="3CEA2C29"/>
    <w:multiLevelType w:val="hybridMultilevel"/>
    <w:tmpl w:val="67BAA8E4"/>
    <w:lvl w:ilvl="0" w:tplc="E06AE22A">
      <w:start w:val="1"/>
      <w:numFmt w:val="decimal"/>
      <w:lvlText w:val="%1)"/>
      <w:lvlJc w:val="left"/>
      <w:pPr>
        <w:ind w:left="645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53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0C2C6C"/>
    <w:multiLevelType w:val="hybridMultilevel"/>
    <w:tmpl w:val="2E64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692B86"/>
    <w:multiLevelType w:val="hybridMultilevel"/>
    <w:tmpl w:val="51A6E680"/>
    <w:lvl w:ilvl="0" w:tplc="57D053A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6" w15:restartNumberingAfterBreak="0">
    <w:nsid w:val="42FE3BC1"/>
    <w:multiLevelType w:val="hybridMultilevel"/>
    <w:tmpl w:val="3A52E7D2"/>
    <w:lvl w:ilvl="0" w:tplc="B352E74E">
      <w:start w:val="1"/>
      <w:numFmt w:val="decimal"/>
      <w:lvlText w:val="%1)"/>
      <w:lvlJc w:val="left"/>
      <w:pPr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43C070BF"/>
    <w:multiLevelType w:val="hybridMultilevel"/>
    <w:tmpl w:val="61FC7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2C2E56"/>
    <w:multiLevelType w:val="hybridMultilevel"/>
    <w:tmpl w:val="75942E4C"/>
    <w:lvl w:ilvl="0" w:tplc="E4343A56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0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865452"/>
    <w:multiLevelType w:val="hybridMultilevel"/>
    <w:tmpl w:val="2E7A8850"/>
    <w:lvl w:ilvl="0" w:tplc="EA00B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5C7E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4268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C8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401B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3C0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EB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6C0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AE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9BF7295"/>
    <w:multiLevelType w:val="hybridMultilevel"/>
    <w:tmpl w:val="17E4E2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3" w15:restartNumberingAfterBreak="0">
    <w:nsid w:val="49F6158D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8C0DE2"/>
    <w:multiLevelType w:val="hybridMultilevel"/>
    <w:tmpl w:val="EBE8A9BC"/>
    <w:lvl w:ilvl="0" w:tplc="B74C720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4BB80679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ED7BAB"/>
    <w:multiLevelType w:val="hybridMultilevel"/>
    <w:tmpl w:val="13483874"/>
    <w:lvl w:ilvl="0" w:tplc="C7965256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8" w15:restartNumberingAfterBreak="0">
    <w:nsid w:val="4D1D0D35"/>
    <w:multiLevelType w:val="hybridMultilevel"/>
    <w:tmpl w:val="281C0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B668FE"/>
    <w:multiLevelType w:val="hybridMultilevel"/>
    <w:tmpl w:val="EE1C6E76"/>
    <w:lvl w:ilvl="0" w:tplc="96A84C4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0" w15:restartNumberingAfterBreak="0">
    <w:nsid w:val="4F610141"/>
    <w:multiLevelType w:val="hybridMultilevel"/>
    <w:tmpl w:val="96D8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C27E74"/>
    <w:multiLevelType w:val="hybridMultilevel"/>
    <w:tmpl w:val="46689942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0A34CC6"/>
    <w:multiLevelType w:val="hybridMultilevel"/>
    <w:tmpl w:val="783C1564"/>
    <w:lvl w:ilvl="0" w:tplc="2AEE535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54BC7AB0"/>
    <w:multiLevelType w:val="hybridMultilevel"/>
    <w:tmpl w:val="6860BA30"/>
    <w:lvl w:ilvl="0" w:tplc="A9E42FFE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4" w15:restartNumberingAfterBreak="0">
    <w:nsid w:val="54E81E68"/>
    <w:multiLevelType w:val="hybridMultilevel"/>
    <w:tmpl w:val="C270C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2B7A51"/>
    <w:multiLevelType w:val="hybridMultilevel"/>
    <w:tmpl w:val="355A0DD8"/>
    <w:lvl w:ilvl="0" w:tplc="3118EAE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6" w15:restartNumberingAfterBreak="0">
    <w:nsid w:val="58A15DA1"/>
    <w:multiLevelType w:val="hybridMultilevel"/>
    <w:tmpl w:val="64021BDA"/>
    <w:lvl w:ilvl="0" w:tplc="C17434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9765FCD"/>
    <w:multiLevelType w:val="hybridMultilevel"/>
    <w:tmpl w:val="5224C326"/>
    <w:lvl w:ilvl="0" w:tplc="D63E893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8" w15:restartNumberingAfterBreak="0">
    <w:nsid w:val="597B1557"/>
    <w:multiLevelType w:val="hybridMultilevel"/>
    <w:tmpl w:val="A39E952A"/>
    <w:lvl w:ilvl="0" w:tplc="D728B1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9" w15:restartNumberingAfterBreak="0">
    <w:nsid w:val="5CD80AC5"/>
    <w:multiLevelType w:val="multilevel"/>
    <w:tmpl w:val="C78861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D926324"/>
    <w:multiLevelType w:val="hybridMultilevel"/>
    <w:tmpl w:val="EF96F84C"/>
    <w:lvl w:ilvl="0" w:tplc="8632D2D0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1" w15:restartNumberingAfterBreak="0">
    <w:nsid w:val="5DBE1C88"/>
    <w:multiLevelType w:val="hybridMultilevel"/>
    <w:tmpl w:val="EAE4E060"/>
    <w:lvl w:ilvl="0" w:tplc="D70C7608">
      <w:start w:val="5"/>
      <w:numFmt w:val="decimal"/>
      <w:lvlText w:val="%1."/>
      <w:lvlJc w:val="left"/>
      <w:pPr>
        <w:ind w:left="360" w:hanging="360"/>
      </w:pPr>
      <w:rPr>
        <w:b/>
        <w:i/>
      </w:rPr>
    </w:lvl>
    <w:lvl w:ilvl="1" w:tplc="716806B2">
      <w:start w:val="1"/>
      <w:numFmt w:val="decimal"/>
      <w:lvlText w:val="%2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187477B"/>
    <w:multiLevelType w:val="hybridMultilevel"/>
    <w:tmpl w:val="2472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4D503CE"/>
    <w:multiLevelType w:val="hybridMultilevel"/>
    <w:tmpl w:val="1068E960"/>
    <w:lvl w:ilvl="0" w:tplc="18A0FA1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6" w15:restartNumberingAfterBreak="0">
    <w:nsid w:val="69E53AFA"/>
    <w:multiLevelType w:val="hybridMultilevel"/>
    <w:tmpl w:val="F27AD5CA"/>
    <w:lvl w:ilvl="0" w:tplc="0C324E9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7" w15:restartNumberingAfterBreak="0">
    <w:nsid w:val="6CD02D20"/>
    <w:multiLevelType w:val="hybridMultilevel"/>
    <w:tmpl w:val="408C8896"/>
    <w:lvl w:ilvl="0" w:tplc="BD4C7BF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8" w15:restartNumberingAfterBreak="0">
    <w:nsid w:val="6CD336B0"/>
    <w:multiLevelType w:val="hybridMultilevel"/>
    <w:tmpl w:val="F816E832"/>
    <w:lvl w:ilvl="0" w:tplc="96A6D0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9" w15:restartNumberingAfterBreak="0">
    <w:nsid w:val="6DFC2BDE"/>
    <w:multiLevelType w:val="multilevel"/>
    <w:tmpl w:val="5FD4C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E8E11BB"/>
    <w:multiLevelType w:val="hybridMultilevel"/>
    <w:tmpl w:val="099294D0"/>
    <w:lvl w:ilvl="0" w:tplc="C82E4A9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1" w15:restartNumberingAfterBreak="0">
    <w:nsid w:val="70A4049D"/>
    <w:multiLevelType w:val="hybridMultilevel"/>
    <w:tmpl w:val="80E665D4"/>
    <w:lvl w:ilvl="0" w:tplc="0E2E662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1B7B9F"/>
    <w:multiLevelType w:val="hybridMultilevel"/>
    <w:tmpl w:val="34F60C3E"/>
    <w:lvl w:ilvl="0" w:tplc="3476183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15B6D4F"/>
    <w:multiLevelType w:val="hybridMultilevel"/>
    <w:tmpl w:val="9D3C9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3B53F89"/>
    <w:multiLevelType w:val="hybridMultilevel"/>
    <w:tmpl w:val="9D10E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412175"/>
    <w:multiLevelType w:val="hybridMultilevel"/>
    <w:tmpl w:val="19FC4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86872"/>
    <w:multiLevelType w:val="hybridMultilevel"/>
    <w:tmpl w:val="236EBBDC"/>
    <w:lvl w:ilvl="0" w:tplc="96BC1D5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7" w15:restartNumberingAfterBreak="0">
    <w:nsid w:val="751D2227"/>
    <w:multiLevelType w:val="hybridMultilevel"/>
    <w:tmpl w:val="EF2045B4"/>
    <w:lvl w:ilvl="0" w:tplc="5622E364">
      <w:start w:val="1"/>
      <w:numFmt w:val="upperRoman"/>
      <w:lvlText w:val="%1."/>
      <w:lvlJc w:val="left"/>
      <w:pPr>
        <w:ind w:left="1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A8036E">
      <w:start w:val="1"/>
      <w:numFmt w:val="decimal"/>
      <w:lvlText w:val="%2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8A3D2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CBEB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002F1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0E6AD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96D48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A81FA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8C6C8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6A26CA3"/>
    <w:multiLevelType w:val="hybridMultilevel"/>
    <w:tmpl w:val="D0C468BC"/>
    <w:lvl w:ilvl="0" w:tplc="3E24447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9" w15:restartNumberingAfterBreak="0">
    <w:nsid w:val="777C204F"/>
    <w:multiLevelType w:val="hybridMultilevel"/>
    <w:tmpl w:val="120A6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9604A7"/>
    <w:multiLevelType w:val="hybridMultilevel"/>
    <w:tmpl w:val="65E0ADFA"/>
    <w:lvl w:ilvl="0" w:tplc="33E410C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1" w15:restartNumberingAfterBreak="0">
    <w:nsid w:val="788E4481"/>
    <w:multiLevelType w:val="hybridMultilevel"/>
    <w:tmpl w:val="10527660"/>
    <w:lvl w:ilvl="0" w:tplc="AD16B63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2" w15:restartNumberingAfterBreak="0">
    <w:nsid w:val="790809A2"/>
    <w:multiLevelType w:val="hybridMultilevel"/>
    <w:tmpl w:val="F26A7488"/>
    <w:lvl w:ilvl="0" w:tplc="B878616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3" w15:restartNumberingAfterBreak="0">
    <w:nsid w:val="79947B28"/>
    <w:multiLevelType w:val="hybridMultilevel"/>
    <w:tmpl w:val="B4521A88"/>
    <w:lvl w:ilvl="0" w:tplc="DD0A5F20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4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4097C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99"/>
  </w:num>
  <w:num w:numId="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102"/>
  </w:num>
  <w:num w:numId="11">
    <w:abstractNumId w:val="48"/>
  </w:num>
  <w:num w:numId="12">
    <w:abstractNumId w:val="73"/>
  </w:num>
  <w:num w:numId="13">
    <w:abstractNumId w:val="29"/>
  </w:num>
  <w:num w:numId="14">
    <w:abstractNumId w:val="20"/>
  </w:num>
  <w:num w:numId="15">
    <w:abstractNumId w:val="39"/>
  </w:num>
  <w:num w:numId="16">
    <w:abstractNumId w:val="24"/>
  </w:num>
  <w:num w:numId="17">
    <w:abstractNumId w:val="59"/>
  </w:num>
  <w:num w:numId="18">
    <w:abstractNumId w:val="65"/>
  </w:num>
  <w:num w:numId="19">
    <w:abstractNumId w:val="101"/>
  </w:num>
  <w:num w:numId="20">
    <w:abstractNumId w:val="78"/>
  </w:num>
  <w:num w:numId="21">
    <w:abstractNumId w:val="88"/>
  </w:num>
  <w:num w:numId="22">
    <w:abstractNumId w:val="50"/>
  </w:num>
  <w:num w:numId="23">
    <w:abstractNumId w:val="55"/>
  </w:num>
  <w:num w:numId="24">
    <w:abstractNumId w:val="98"/>
  </w:num>
  <w:num w:numId="25">
    <w:abstractNumId w:val="76"/>
  </w:num>
  <w:num w:numId="26">
    <w:abstractNumId w:val="31"/>
  </w:num>
  <w:num w:numId="27">
    <w:abstractNumId w:val="69"/>
  </w:num>
  <w:num w:numId="28">
    <w:abstractNumId w:val="67"/>
  </w:num>
  <w:num w:numId="29">
    <w:abstractNumId w:val="75"/>
  </w:num>
  <w:num w:numId="30">
    <w:abstractNumId w:val="80"/>
  </w:num>
  <w:num w:numId="31">
    <w:abstractNumId w:val="12"/>
  </w:num>
  <w:num w:numId="32">
    <w:abstractNumId w:val="22"/>
  </w:num>
  <w:num w:numId="33">
    <w:abstractNumId w:val="36"/>
  </w:num>
  <w:num w:numId="34">
    <w:abstractNumId w:val="32"/>
  </w:num>
  <w:num w:numId="35">
    <w:abstractNumId w:val="25"/>
  </w:num>
  <w:num w:numId="36">
    <w:abstractNumId w:val="100"/>
  </w:num>
  <w:num w:numId="37">
    <w:abstractNumId w:val="51"/>
  </w:num>
  <w:num w:numId="38">
    <w:abstractNumId w:val="85"/>
  </w:num>
  <w:num w:numId="39">
    <w:abstractNumId w:val="77"/>
  </w:num>
  <w:num w:numId="40">
    <w:abstractNumId w:val="52"/>
  </w:num>
  <w:num w:numId="41">
    <w:abstractNumId w:val="27"/>
  </w:num>
  <w:num w:numId="42">
    <w:abstractNumId w:val="21"/>
  </w:num>
  <w:num w:numId="43">
    <w:abstractNumId w:val="56"/>
  </w:num>
  <w:num w:numId="44">
    <w:abstractNumId w:val="90"/>
  </w:num>
  <w:num w:numId="45">
    <w:abstractNumId w:val="86"/>
  </w:num>
  <w:num w:numId="46">
    <w:abstractNumId w:val="96"/>
  </w:num>
  <w:num w:numId="47">
    <w:abstractNumId w:val="72"/>
  </w:num>
  <w:num w:numId="48">
    <w:abstractNumId w:val="92"/>
  </w:num>
  <w:num w:numId="49">
    <w:abstractNumId w:val="87"/>
  </w:num>
  <w:num w:numId="50">
    <w:abstractNumId w:val="44"/>
  </w:num>
  <w:num w:numId="51">
    <w:abstractNumId w:val="23"/>
  </w:num>
  <w:num w:numId="52">
    <w:abstractNumId w:val="28"/>
  </w:num>
  <w:num w:numId="53">
    <w:abstractNumId w:val="45"/>
  </w:num>
  <w:num w:numId="54">
    <w:abstractNumId w:val="103"/>
  </w:num>
  <w:num w:numId="5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4"/>
  </w:num>
  <w:num w:numId="60">
    <w:abstractNumId w:val="94"/>
  </w:num>
  <w:num w:numId="61">
    <w:abstractNumId w:val="61"/>
  </w:num>
  <w:num w:numId="62">
    <w:abstractNumId w:val="43"/>
  </w:num>
  <w:num w:numId="63">
    <w:abstractNumId w:val="71"/>
  </w:num>
  <w:num w:numId="64">
    <w:abstractNumId w:val="74"/>
  </w:num>
  <w:num w:numId="65">
    <w:abstractNumId w:val="47"/>
  </w:num>
  <w:num w:numId="66">
    <w:abstractNumId w:val="95"/>
  </w:num>
  <w:num w:numId="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</w:num>
  <w:num w:numId="75">
    <w:abstractNumId w:val="1"/>
  </w:num>
  <w:num w:numId="76">
    <w:abstractNumId w:val="2"/>
  </w:num>
  <w:num w:numId="77">
    <w:abstractNumId w:val="3"/>
  </w:num>
  <w:num w:numId="78">
    <w:abstractNumId w:val="4"/>
  </w:num>
  <w:num w:numId="79">
    <w:abstractNumId w:val="5"/>
  </w:num>
  <w:num w:numId="80">
    <w:abstractNumId w:val="6"/>
  </w:num>
  <w:num w:numId="81">
    <w:abstractNumId w:val="7"/>
  </w:num>
  <w:num w:numId="82">
    <w:abstractNumId w:val="8"/>
  </w:num>
  <w:num w:numId="83">
    <w:abstractNumId w:val="9"/>
  </w:num>
  <w:num w:numId="84">
    <w:abstractNumId w:val="10"/>
  </w:num>
  <w:num w:numId="85">
    <w:abstractNumId w:val="83"/>
  </w:num>
  <w:num w:numId="86">
    <w:abstractNumId w:val="60"/>
  </w:num>
  <w:num w:numId="87">
    <w:abstractNumId w:val="41"/>
  </w:num>
  <w:num w:numId="88">
    <w:abstractNumId w:val="17"/>
  </w:num>
  <w:num w:numId="89">
    <w:abstractNumId w:val="34"/>
  </w:num>
  <w:num w:numId="90">
    <w:abstractNumId w:val="53"/>
  </w:num>
  <w:num w:numId="91">
    <w:abstractNumId w:val="58"/>
  </w:num>
  <w:num w:numId="92">
    <w:abstractNumId w:val="104"/>
  </w:num>
  <w:num w:numId="93">
    <w:abstractNumId w:val="46"/>
  </w:num>
  <w:num w:numId="94">
    <w:abstractNumId w:val="93"/>
  </w:num>
  <w:num w:numId="95">
    <w:abstractNumId w:val="35"/>
  </w:num>
  <w:num w:numId="96">
    <w:abstractNumId w:val="64"/>
  </w:num>
  <w:num w:numId="97">
    <w:abstractNumId w:val="82"/>
  </w:num>
  <w:num w:numId="98">
    <w:abstractNumId w:val="57"/>
  </w:num>
  <w:num w:numId="99">
    <w:abstractNumId w:val="40"/>
  </w:num>
  <w:num w:numId="100">
    <w:abstractNumId w:val="97"/>
  </w:num>
  <w:num w:numId="101">
    <w:abstractNumId w:val="49"/>
  </w:num>
  <w:num w:numId="102">
    <w:abstractNumId w:val="38"/>
  </w:num>
  <w:num w:numId="103">
    <w:abstractNumId w:val="30"/>
  </w:num>
  <w:num w:numId="104">
    <w:abstractNumId w:val="14"/>
  </w:num>
  <w:num w:numId="10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62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73"/>
    <w:rsid w:val="00004CEE"/>
    <w:rsid w:val="00010B62"/>
    <w:rsid w:val="00030B28"/>
    <w:rsid w:val="00043C48"/>
    <w:rsid w:val="00057D4C"/>
    <w:rsid w:val="00072B3A"/>
    <w:rsid w:val="000841F7"/>
    <w:rsid w:val="00086BE2"/>
    <w:rsid w:val="00094661"/>
    <w:rsid w:val="000C7A62"/>
    <w:rsid w:val="000C7B90"/>
    <w:rsid w:val="00107116"/>
    <w:rsid w:val="00142C6A"/>
    <w:rsid w:val="001A4BF2"/>
    <w:rsid w:val="001B2BA2"/>
    <w:rsid w:val="001B383A"/>
    <w:rsid w:val="001D4D47"/>
    <w:rsid w:val="001F1E59"/>
    <w:rsid w:val="001F2450"/>
    <w:rsid w:val="00205CAE"/>
    <w:rsid w:val="002378D6"/>
    <w:rsid w:val="002766BC"/>
    <w:rsid w:val="00286223"/>
    <w:rsid w:val="002E6E75"/>
    <w:rsid w:val="00303BDD"/>
    <w:rsid w:val="003231AA"/>
    <w:rsid w:val="00323239"/>
    <w:rsid w:val="00347F4A"/>
    <w:rsid w:val="00355F53"/>
    <w:rsid w:val="0036553D"/>
    <w:rsid w:val="0036635C"/>
    <w:rsid w:val="00380C4E"/>
    <w:rsid w:val="00384DB8"/>
    <w:rsid w:val="003C2D56"/>
    <w:rsid w:val="003C6C4D"/>
    <w:rsid w:val="003F7F4E"/>
    <w:rsid w:val="004111A5"/>
    <w:rsid w:val="00412088"/>
    <w:rsid w:val="00414B6A"/>
    <w:rsid w:val="00420A85"/>
    <w:rsid w:val="00422551"/>
    <w:rsid w:val="00432472"/>
    <w:rsid w:val="00433907"/>
    <w:rsid w:val="00436B71"/>
    <w:rsid w:val="00492C2B"/>
    <w:rsid w:val="004A7D4C"/>
    <w:rsid w:val="004B008E"/>
    <w:rsid w:val="004B471F"/>
    <w:rsid w:val="004F0B0E"/>
    <w:rsid w:val="004F0FB7"/>
    <w:rsid w:val="00535301"/>
    <w:rsid w:val="00573092"/>
    <w:rsid w:val="00596933"/>
    <w:rsid w:val="005A7743"/>
    <w:rsid w:val="005C52DA"/>
    <w:rsid w:val="00655621"/>
    <w:rsid w:val="00667DE9"/>
    <w:rsid w:val="00696FAE"/>
    <w:rsid w:val="006C3384"/>
    <w:rsid w:val="006C4B11"/>
    <w:rsid w:val="006D7EED"/>
    <w:rsid w:val="00727457"/>
    <w:rsid w:val="007325E8"/>
    <w:rsid w:val="00756A2A"/>
    <w:rsid w:val="00777192"/>
    <w:rsid w:val="00797578"/>
    <w:rsid w:val="007C400F"/>
    <w:rsid w:val="007D4E78"/>
    <w:rsid w:val="007E1503"/>
    <w:rsid w:val="007E7B9A"/>
    <w:rsid w:val="007F37E4"/>
    <w:rsid w:val="00802F20"/>
    <w:rsid w:val="00840D0B"/>
    <w:rsid w:val="00844B99"/>
    <w:rsid w:val="008472ED"/>
    <w:rsid w:val="00876E6B"/>
    <w:rsid w:val="00882B91"/>
    <w:rsid w:val="008A2D79"/>
    <w:rsid w:val="008C139B"/>
    <w:rsid w:val="008D0108"/>
    <w:rsid w:val="008E344B"/>
    <w:rsid w:val="008F589E"/>
    <w:rsid w:val="009321E0"/>
    <w:rsid w:val="009C7F76"/>
    <w:rsid w:val="009D314A"/>
    <w:rsid w:val="009F6ABF"/>
    <w:rsid w:val="009F7F4B"/>
    <w:rsid w:val="00A11312"/>
    <w:rsid w:val="00A22329"/>
    <w:rsid w:val="00A45AB1"/>
    <w:rsid w:val="00A46373"/>
    <w:rsid w:val="00A833B5"/>
    <w:rsid w:val="00AA4D1A"/>
    <w:rsid w:val="00AD1327"/>
    <w:rsid w:val="00AE3B9A"/>
    <w:rsid w:val="00AF12F4"/>
    <w:rsid w:val="00B041FE"/>
    <w:rsid w:val="00B135DB"/>
    <w:rsid w:val="00B63350"/>
    <w:rsid w:val="00B710B6"/>
    <w:rsid w:val="00BF4B76"/>
    <w:rsid w:val="00BF56C4"/>
    <w:rsid w:val="00C54176"/>
    <w:rsid w:val="00C834D2"/>
    <w:rsid w:val="00C84BAB"/>
    <w:rsid w:val="00C93E44"/>
    <w:rsid w:val="00CA74A6"/>
    <w:rsid w:val="00CD7692"/>
    <w:rsid w:val="00CF7668"/>
    <w:rsid w:val="00D07AD7"/>
    <w:rsid w:val="00D46F11"/>
    <w:rsid w:val="00D659ED"/>
    <w:rsid w:val="00D72DD2"/>
    <w:rsid w:val="00D758D4"/>
    <w:rsid w:val="00DA1C90"/>
    <w:rsid w:val="00DC17D9"/>
    <w:rsid w:val="00DD77A5"/>
    <w:rsid w:val="00DE029F"/>
    <w:rsid w:val="00DF3BFA"/>
    <w:rsid w:val="00E07A4A"/>
    <w:rsid w:val="00E11A09"/>
    <w:rsid w:val="00E3124F"/>
    <w:rsid w:val="00E44ABC"/>
    <w:rsid w:val="00E51F2D"/>
    <w:rsid w:val="00E61CAF"/>
    <w:rsid w:val="00E72FC4"/>
    <w:rsid w:val="00E7357B"/>
    <w:rsid w:val="00E921D7"/>
    <w:rsid w:val="00E973D4"/>
    <w:rsid w:val="00EA0146"/>
    <w:rsid w:val="00EA5C39"/>
    <w:rsid w:val="00EB3B23"/>
    <w:rsid w:val="00EC550E"/>
    <w:rsid w:val="00EF3061"/>
    <w:rsid w:val="00F466A7"/>
    <w:rsid w:val="00F665EB"/>
    <w:rsid w:val="00F75531"/>
    <w:rsid w:val="00F80281"/>
    <w:rsid w:val="00F938F5"/>
    <w:rsid w:val="00FA1821"/>
    <w:rsid w:val="00FA6570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1FB8"/>
  <w15:docId w15:val="{CB41AE5F-4FD3-4BA9-A783-01A1791C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AB1"/>
  </w:style>
  <w:style w:type="paragraph" w:styleId="1">
    <w:name w:val="heading 1"/>
    <w:basedOn w:val="a"/>
    <w:next w:val="a"/>
    <w:link w:val="10"/>
    <w:uiPriority w:val="9"/>
    <w:qFormat/>
    <w:rsid w:val="00C84B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71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6E7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6D7E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43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C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7F76"/>
  </w:style>
  <w:style w:type="character" w:customStyle="1" w:styleId="c4">
    <w:name w:val="c4"/>
    <w:basedOn w:val="a0"/>
    <w:rsid w:val="009C7F76"/>
  </w:style>
  <w:style w:type="character" w:customStyle="1" w:styleId="c7">
    <w:name w:val="c7"/>
    <w:basedOn w:val="a0"/>
    <w:rsid w:val="009C7F76"/>
  </w:style>
  <w:style w:type="character" w:customStyle="1" w:styleId="c6">
    <w:name w:val="c6"/>
    <w:basedOn w:val="a0"/>
    <w:rsid w:val="009C7F76"/>
  </w:style>
  <w:style w:type="character" w:styleId="a7">
    <w:name w:val="Strong"/>
    <w:basedOn w:val="a0"/>
    <w:uiPriority w:val="22"/>
    <w:qFormat/>
    <w:rsid w:val="00CD7692"/>
    <w:rPr>
      <w:b/>
      <w:bCs/>
    </w:rPr>
  </w:style>
  <w:style w:type="character" w:customStyle="1" w:styleId="apple-converted-space">
    <w:name w:val="apple-converted-space"/>
    <w:rsid w:val="009F7F4B"/>
  </w:style>
  <w:style w:type="character" w:customStyle="1" w:styleId="30">
    <w:name w:val="Заголовок 3 Знак"/>
    <w:basedOn w:val="a0"/>
    <w:link w:val="3"/>
    <w:uiPriority w:val="9"/>
    <w:rsid w:val="001071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223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8C1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Quote"/>
    <w:basedOn w:val="a"/>
    <w:next w:val="a"/>
    <w:link w:val="20"/>
    <w:uiPriority w:val="29"/>
    <w:qFormat/>
    <w:rsid w:val="00B041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B041FE"/>
    <w:rPr>
      <w:i/>
      <w:iCs/>
      <w:color w:val="404040" w:themeColor="text1" w:themeTint="BF"/>
    </w:rPr>
  </w:style>
  <w:style w:type="paragraph" w:customStyle="1" w:styleId="western">
    <w:name w:val="western"/>
    <w:basedOn w:val="a"/>
    <w:rsid w:val="00EA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D659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Абзац списка1"/>
    <w:basedOn w:val="a"/>
    <w:rsid w:val="00D659E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932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882B91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82B91"/>
    <w:pPr>
      <w:spacing w:after="200" w:line="240" w:lineRule="auto"/>
    </w:pPr>
    <w:rPr>
      <w:sz w:val="20"/>
      <w:szCs w:val="20"/>
      <w:lang w:val="en-US"/>
    </w:rPr>
  </w:style>
  <w:style w:type="character" w:customStyle="1" w:styleId="ac">
    <w:name w:val="Текст примечания Знак"/>
    <w:basedOn w:val="a0"/>
    <w:link w:val="ab"/>
    <w:uiPriority w:val="99"/>
    <w:rsid w:val="00882B91"/>
    <w:rPr>
      <w:sz w:val="20"/>
      <w:szCs w:val="20"/>
      <w:lang w:val="en-US"/>
    </w:rPr>
  </w:style>
  <w:style w:type="character" w:customStyle="1" w:styleId="c2">
    <w:name w:val="c2"/>
    <w:basedOn w:val="a0"/>
    <w:rsid w:val="00B710B6"/>
  </w:style>
  <w:style w:type="character" w:customStyle="1" w:styleId="c5">
    <w:name w:val="c5"/>
    <w:basedOn w:val="a0"/>
    <w:rsid w:val="00B710B6"/>
  </w:style>
  <w:style w:type="character" w:customStyle="1" w:styleId="10">
    <w:name w:val="Заголовок 1 Знак"/>
    <w:basedOn w:val="a0"/>
    <w:link w:val="1"/>
    <w:uiPriority w:val="9"/>
    <w:rsid w:val="00C84B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2">
    <w:name w:val="Абзац списка2"/>
    <w:basedOn w:val="a"/>
    <w:rsid w:val="00010B6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CC630-8411-468F-A564-A440E673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</dc:creator>
  <cp:lastModifiedBy>zabura salmanova</cp:lastModifiedBy>
  <cp:revision>5</cp:revision>
  <cp:lastPrinted>2018-10-24T08:59:00Z</cp:lastPrinted>
  <dcterms:created xsi:type="dcterms:W3CDTF">2025-10-10T11:46:00Z</dcterms:created>
  <dcterms:modified xsi:type="dcterms:W3CDTF">2025-12-10T16:07:00Z</dcterms:modified>
</cp:coreProperties>
</file>